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3AA2A8E6"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proofErr w:type="gramStart"/>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EC62B1">
        <w:rPr>
          <w:rFonts w:ascii="Arial" w:eastAsiaTheme="minorEastAsia" w:hAnsi="Arial" w:cs="Arial"/>
          <w:b/>
          <w:bCs/>
          <w:i/>
          <w:iCs/>
          <w:lang w:eastAsia="es-ES"/>
        </w:rPr>
        <w:t>20</w:t>
      </w:r>
      <w:proofErr w:type="gramEnd"/>
      <w:r w:rsidR="00711AF4">
        <w:rPr>
          <w:rFonts w:ascii="Arial" w:eastAsiaTheme="minorEastAsia" w:hAnsi="Arial" w:cs="Arial"/>
          <w:b/>
          <w:bCs/>
          <w:i/>
          <w:iCs/>
          <w:lang w:eastAsia="es-ES"/>
        </w:rPr>
        <w:t>-</w:t>
      </w:r>
      <w:r w:rsidR="009F7C53">
        <w:rPr>
          <w:rFonts w:ascii="Arial" w:eastAsiaTheme="minorEastAsia" w:hAnsi="Arial" w:cs="Arial"/>
          <w:b/>
          <w:bCs/>
          <w:i/>
          <w:iCs/>
          <w:lang w:eastAsia="es-ES"/>
        </w:rPr>
        <w:t>2</w:t>
      </w:r>
      <w:r w:rsidR="0029577C">
        <w:rPr>
          <w:rFonts w:ascii="Arial" w:eastAsiaTheme="minorEastAsia" w:hAnsi="Arial" w:cs="Arial"/>
          <w:b/>
          <w:bCs/>
          <w:i/>
          <w:iCs/>
          <w:lang w:eastAsia="es-ES"/>
        </w:rPr>
        <w:t>02</w:t>
      </w:r>
      <w:r w:rsidR="00EC62B1">
        <w:rPr>
          <w:rFonts w:ascii="Arial" w:eastAsiaTheme="minorEastAsia" w:hAnsi="Arial" w:cs="Arial"/>
          <w:b/>
          <w:bCs/>
          <w:i/>
          <w:iCs/>
          <w:lang w:eastAsia="es-ES"/>
        </w:rPr>
        <w:t>1</w:t>
      </w:r>
    </w:p>
    <w:p w14:paraId="5AFCE883" w14:textId="2B041266" w:rsidR="000A6C4D" w:rsidRPr="002B7914" w:rsidRDefault="00041FA0" w:rsidP="000A6C4D">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proofErr w:type="gramStart"/>
      <w:r w:rsidRPr="00041FA0">
        <w:rPr>
          <w:rFonts w:ascii="Arial" w:eastAsiaTheme="minorEastAsia" w:hAnsi="Arial" w:cs="Arial"/>
          <w:i/>
          <w:iCs/>
          <w:spacing w:val="-1"/>
          <w:sz w:val="16"/>
          <w:szCs w:val="16"/>
          <w:lang w:eastAsia="es-ES"/>
        </w:rPr>
        <w:t>(</w:t>
      </w:r>
      <w:r w:rsidR="000A6C4D" w:rsidRPr="000A6C4D">
        <w:rPr>
          <w:rFonts w:ascii="Arial" w:eastAsiaTheme="minorEastAsia" w:hAnsi="Arial" w:cs="Arial"/>
          <w:i/>
          <w:iCs/>
          <w:sz w:val="16"/>
          <w:szCs w:val="16"/>
          <w:lang w:eastAsia="es-ES"/>
        </w:rPr>
        <w:t xml:space="preserve"> </w:t>
      </w:r>
      <w:r w:rsidR="000A6C4D">
        <w:rPr>
          <w:rFonts w:ascii="Arial" w:eastAsiaTheme="minorEastAsia" w:hAnsi="Arial" w:cs="Arial"/>
          <w:i/>
          <w:iCs/>
          <w:sz w:val="16"/>
          <w:szCs w:val="16"/>
          <w:lang w:eastAsia="es-ES"/>
        </w:rPr>
        <w:t>Resolución</w:t>
      </w:r>
      <w:proofErr w:type="gramEnd"/>
      <w:r w:rsidR="000A6C4D">
        <w:rPr>
          <w:rFonts w:ascii="Arial" w:eastAsiaTheme="minorEastAsia" w:hAnsi="Arial" w:cs="Arial"/>
          <w:i/>
          <w:iCs/>
          <w:sz w:val="16"/>
          <w:szCs w:val="16"/>
          <w:lang w:eastAsia="es-ES"/>
        </w:rPr>
        <w:t xml:space="preserve"> de 12 de enero de </w:t>
      </w:r>
      <w:r w:rsidR="000A6C4D" w:rsidRPr="002B7914">
        <w:rPr>
          <w:rFonts w:ascii="Arial" w:eastAsiaTheme="minorEastAsia" w:hAnsi="Arial" w:cs="Arial"/>
          <w:i/>
          <w:iCs/>
          <w:spacing w:val="-1"/>
          <w:sz w:val="16"/>
          <w:szCs w:val="16"/>
          <w:lang w:eastAsia="es-ES"/>
        </w:rPr>
        <w:t>20</w:t>
      </w:r>
      <w:r w:rsidR="000A6C4D">
        <w:rPr>
          <w:rFonts w:ascii="Arial" w:eastAsiaTheme="minorEastAsia" w:hAnsi="Arial" w:cs="Arial"/>
          <w:i/>
          <w:iCs/>
          <w:spacing w:val="-1"/>
          <w:sz w:val="16"/>
          <w:szCs w:val="16"/>
          <w:lang w:eastAsia="es-ES"/>
        </w:rPr>
        <w:t>21</w:t>
      </w:r>
      <w:r w:rsidR="000A6C4D" w:rsidRPr="002B7914">
        <w:rPr>
          <w:rFonts w:ascii="Arial" w:eastAsiaTheme="minorEastAsia" w:hAnsi="Arial" w:cs="Arial"/>
          <w:i/>
          <w:iCs/>
          <w:spacing w:val="-1"/>
          <w:sz w:val="16"/>
          <w:szCs w:val="16"/>
          <w:lang w:eastAsia="es-ES"/>
        </w:rPr>
        <w:t xml:space="preserve"> de</w:t>
      </w:r>
      <w:r w:rsidR="000A6C4D">
        <w:rPr>
          <w:rFonts w:ascii="Arial" w:eastAsiaTheme="minorEastAsia" w:hAnsi="Arial" w:cs="Arial"/>
          <w:i/>
          <w:iCs/>
          <w:spacing w:val="-1"/>
          <w:sz w:val="16"/>
          <w:szCs w:val="16"/>
          <w:lang w:eastAsia="es-ES"/>
        </w:rPr>
        <w:t xml:space="preserve"> </w:t>
      </w:r>
      <w:r w:rsidR="000A6C4D" w:rsidRPr="002B7914">
        <w:rPr>
          <w:rFonts w:ascii="Arial" w:eastAsiaTheme="minorEastAsia" w:hAnsi="Arial" w:cs="Arial"/>
          <w:i/>
          <w:iCs/>
          <w:spacing w:val="-1"/>
          <w:sz w:val="16"/>
          <w:szCs w:val="16"/>
          <w:lang w:eastAsia="es-ES"/>
        </w:rPr>
        <w:t>l</w:t>
      </w:r>
      <w:r w:rsidR="000A6C4D">
        <w:rPr>
          <w:rFonts w:ascii="Arial" w:eastAsiaTheme="minorEastAsia" w:hAnsi="Arial" w:cs="Arial"/>
          <w:i/>
          <w:iCs/>
          <w:spacing w:val="-1"/>
          <w:sz w:val="16"/>
          <w:szCs w:val="16"/>
          <w:lang w:eastAsia="es-ES"/>
        </w:rPr>
        <w:t xml:space="preserve">a </w:t>
      </w:r>
      <w:proofErr w:type="spellStart"/>
      <w:r w:rsidR="000A6C4D">
        <w:rPr>
          <w:rFonts w:ascii="Arial" w:eastAsiaTheme="minorEastAsia" w:hAnsi="Arial" w:cs="Arial"/>
          <w:i/>
          <w:iCs/>
          <w:spacing w:val="-1"/>
          <w:sz w:val="16"/>
          <w:szCs w:val="16"/>
          <w:lang w:eastAsia="es-ES"/>
        </w:rPr>
        <w:t>Direción</w:t>
      </w:r>
      <w:proofErr w:type="spellEnd"/>
      <w:r w:rsidR="000A6C4D">
        <w:rPr>
          <w:rFonts w:ascii="Arial" w:eastAsiaTheme="minorEastAsia" w:hAnsi="Arial" w:cs="Arial"/>
          <w:i/>
          <w:iCs/>
          <w:spacing w:val="-1"/>
          <w:sz w:val="16"/>
          <w:szCs w:val="16"/>
          <w:lang w:eastAsia="es-ES"/>
        </w:rPr>
        <w:t xml:space="preserve"> de Educación Secundaria, Formación Profesional y Régimen especial</w:t>
      </w:r>
      <w:r w:rsidR="000A6C4D" w:rsidRPr="002B7914">
        <w:rPr>
          <w:rFonts w:ascii="Arial" w:eastAsiaTheme="minorEastAsia" w:hAnsi="Arial" w:cs="Arial"/>
          <w:i/>
          <w:iCs/>
          <w:spacing w:val="-1"/>
          <w:sz w:val="16"/>
          <w:szCs w:val="16"/>
          <w:lang w:eastAsia="es-ES"/>
        </w:rPr>
        <w:t xml:space="preserve">) </w:t>
      </w:r>
    </w:p>
    <w:p w14:paraId="0C02C013" w14:textId="4C467BED" w:rsidR="002B7914" w:rsidRPr="002B7914" w:rsidRDefault="000A6C4D" w:rsidP="000A6C4D">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r w:rsidR="002B7914"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1856E6"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A79386"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58268F98"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sidRPr="00FA7A29">
              <w:rPr>
                <w:rFonts w:ascii="Arial" w:eastAsia="Arial" w:hAnsi="Arial" w:cs="Arial"/>
                <w:b/>
                <w:sz w:val="14"/>
                <w:szCs w:val="14"/>
              </w:rPr>
              <w:t>COMS0</w:t>
            </w:r>
            <w:r w:rsidR="007A57FE">
              <w:rPr>
                <w:rFonts w:ascii="Arial" w:eastAsia="Arial" w:hAnsi="Arial" w:cs="Arial"/>
                <w:b/>
                <w:sz w:val="14"/>
                <w:szCs w:val="14"/>
              </w:rPr>
              <w:t>2</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585BBC6A"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 xml:space="preserve">Técnico Superior en </w:t>
            </w:r>
            <w:r w:rsidR="007A57FE">
              <w:rPr>
                <w:rFonts w:ascii="Arial" w:eastAsia="Arial" w:hAnsi="Arial" w:cs="Arial"/>
                <w:sz w:val="14"/>
                <w:szCs w:val="14"/>
              </w:rPr>
              <w:t xml:space="preserve">Transporte y </w:t>
            </w:r>
            <w:proofErr w:type="spellStart"/>
            <w:r w:rsidR="007A57FE">
              <w:rPr>
                <w:rFonts w:ascii="Arial" w:eastAsia="Arial" w:hAnsi="Arial" w:cs="Arial"/>
                <w:sz w:val="14"/>
                <w:szCs w:val="14"/>
              </w:rPr>
              <w:t>Lógistica</w:t>
            </w:r>
            <w:proofErr w:type="spellEnd"/>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2E0D3D62"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FA7A29">
              <w:rPr>
                <w:rFonts w:ascii="Arial" w:eastAsiaTheme="minorEastAsia" w:hAnsi="Arial" w:cs="Arial"/>
                <w:b/>
                <w:spacing w:val="1"/>
                <w:sz w:val="14"/>
                <w:szCs w:val="14"/>
                <w:lang w:eastAsia="es-ES"/>
              </w:rPr>
              <w:t>m</w:t>
            </w:r>
            <w:r w:rsidRPr="00FA7A29">
              <w:rPr>
                <w:rFonts w:ascii="Arial" w:eastAsiaTheme="minorEastAsia" w:hAnsi="Arial" w:cs="Arial"/>
                <w:b/>
                <w:spacing w:val="-1"/>
                <w:sz w:val="14"/>
                <w:szCs w:val="14"/>
                <w:lang w:eastAsia="es-ES"/>
              </w:rPr>
              <w:t>ódu</w:t>
            </w:r>
            <w:r w:rsidRPr="00FA7A29">
              <w:rPr>
                <w:rFonts w:ascii="Arial" w:eastAsiaTheme="minorEastAsia" w:hAnsi="Arial" w:cs="Arial"/>
                <w:b/>
                <w:sz w:val="14"/>
                <w:szCs w:val="14"/>
                <w:lang w:eastAsia="es-ES"/>
              </w:rPr>
              <w:t>l</w:t>
            </w:r>
            <w:r w:rsidRPr="00FA7A29">
              <w:rPr>
                <w:rFonts w:ascii="Arial" w:eastAsiaTheme="minorEastAsia" w:hAnsi="Arial" w:cs="Arial"/>
                <w:b/>
                <w:spacing w:val="1"/>
                <w:sz w:val="14"/>
                <w:szCs w:val="14"/>
                <w:lang w:eastAsia="es-ES"/>
              </w:rPr>
              <w:t>o</w:t>
            </w:r>
            <w:r w:rsidRPr="00FA7A29">
              <w:rPr>
                <w:rFonts w:ascii="Arial" w:eastAsiaTheme="minorEastAsia" w:hAnsi="Arial" w:cs="Arial"/>
                <w:b/>
                <w:sz w:val="14"/>
                <w:szCs w:val="14"/>
                <w:lang w:eastAsia="es-ES"/>
              </w:rPr>
              <w:t>:</w:t>
            </w:r>
            <w:r w:rsidRPr="00FA7A29">
              <w:rPr>
                <w:rFonts w:ascii="Arial" w:eastAsiaTheme="minorEastAsia" w:hAnsi="Arial" w:cs="Arial"/>
                <w:b/>
                <w:spacing w:val="-8"/>
                <w:sz w:val="14"/>
                <w:szCs w:val="14"/>
                <w:lang w:eastAsia="es-ES"/>
              </w:rPr>
              <w:t xml:space="preserve"> </w:t>
            </w:r>
            <w:r w:rsidR="0058293A" w:rsidRPr="00FA7A29">
              <w:rPr>
                <w:b/>
                <w:color w:val="000000"/>
                <w:sz w:val="16"/>
                <w:szCs w:val="16"/>
              </w:rPr>
              <w:t>0</w:t>
            </w:r>
            <w:r w:rsidR="00FA7A29">
              <w:rPr>
                <w:b/>
                <w:color w:val="000000"/>
                <w:sz w:val="16"/>
                <w:szCs w:val="16"/>
              </w:rPr>
              <w:t>179</w:t>
            </w:r>
          </w:p>
        </w:tc>
        <w:tc>
          <w:tcPr>
            <w:tcW w:w="8102" w:type="dxa"/>
            <w:tcBorders>
              <w:top w:val="single" w:sz="4" w:space="0" w:color="000000"/>
              <w:left w:val="single" w:sz="4" w:space="0" w:color="000000"/>
              <w:bottom w:val="single" w:sz="8" w:space="0" w:color="000000"/>
              <w:right w:val="single" w:sz="8" w:space="0" w:color="000000"/>
            </w:tcBorders>
          </w:tcPr>
          <w:p w14:paraId="537400F7" w14:textId="77777777"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00BA86EC" w:rsidR="00041FA0" w:rsidRPr="00041FA0" w:rsidRDefault="00FA7A29"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Times New Roman" w:eastAsiaTheme="minorEastAsia" w:hAnsi="Times New Roman" w:cs="Times New Roman"/>
                <w:sz w:val="24"/>
                <w:szCs w:val="24"/>
                <w:lang w:eastAsia="es-ES"/>
              </w:rPr>
              <w:t>INGLÉS</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0E9096"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E469C4"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E469C4"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5D2226EE" w:rsidR="0058293A" w:rsidRPr="00FA7A29"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6193DA12" w14:textId="3A0416A2" w:rsidR="00FA7A29" w:rsidRPr="00FA7A29" w:rsidRDefault="00FA7A29" w:rsidP="00FA7A29">
      <w:pPr>
        <w:widowControl w:val="0"/>
        <w:tabs>
          <w:tab w:val="left" w:pos="990"/>
        </w:tabs>
        <w:spacing w:after="0" w:line="200" w:lineRule="exact"/>
        <w:rPr>
          <w:rFonts w:eastAsia="Calibri" w:cs="Times New Roman"/>
          <w:sz w:val="20"/>
          <w:szCs w:val="20"/>
        </w:rPr>
      </w:pPr>
      <w:r>
        <w:rPr>
          <w:rFonts w:eastAsia="Calibri" w:cs="Times New Roman"/>
          <w:sz w:val="20"/>
          <w:szCs w:val="20"/>
        </w:rPr>
        <w:tab/>
      </w:r>
      <w:r w:rsidRPr="00FA7A29">
        <w:rPr>
          <w:rFonts w:eastAsia="Calibri" w:cs="Times New Roman"/>
          <w:sz w:val="20"/>
          <w:szCs w:val="20"/>
        </w:rPr>
        <w:t xml:space="preserve"> -        El ejercicio de </w:t>
      </w:r>
      <w:proofErr w:type="spellStart"/>
      <w:proofErr w:type="gramStart"/>
      <w:r w:rsidRPr="00FA7A29">
        <w:rPr>
          <w:rFonts w:eastAsia="Calibri" w:cs="Times New Roman"/>
          <w:sz w:val="20"/>
          <w:szCs w:val="20"/>
        </w:rPr>
        <w:t>listening</w:t>
      </w:r>
      <w:proofErr w:type="spellEnd"/>
      <w:r w:rsidRPr="00FA7A29">
        <w:rPr>
          <w:rFonts w:eastAsia="Calibri" w:cs="Times New Roman"/>
          <w:sz w:val="20"/>
          <w:szCs w:val="20"/>
        </w:rPr>
        <w:t xml:space="preserve">  se</w:t>
      </w:r>
      <w:proofErr w:type="gramEnd"/>
      <w:r w:rsidRPr="00FA7A29">
        <w:rPr>
          <w:rFonts w:eastAsia="Calibri" w:cs="Times New Roman"/>
          <w:sz w:val="20"/>
          <w:szCs w:val="20"/>
        </w:rPr>
        <w:t xml:space="preserve"> escuchará tres veces.</w:t>
      </w:r>
    </w:p>
    <w:p w14:paraId="023C624D" w14:textId="77777777" w:rsidR="00FA7A29" w:rsidRPr="00C236AF" w:rsidRDefault="00FA7A29" w:rsidP="00FA7A29">
      <w:pPr>
        <w:widowControl w:val="0"/>
        <w:tabs>
          <w:tab w:val="left" w:pos="1045"/>
        </w:tabs>
        <w:kinsoku w:val="0"/>
        <w:overflowPunct w:val="0"/>
        <w:autoSpaceDE w:val="0"/>
        <w:autoSpaceDN w:val="0"/>
        <w:adjustRightInd w:val="0"/>
        <w:spacing w:before="5" w:after="0" w:line="200" w:lineRule="exact"/>
        <w:ind w:right="4433"/>
        <w:rPr>
          <w:rFonts w:ascii="Times New Roman" w:eastAsiaTheme="minorEastAsia" w:hAnsi="Times New Roman" w:cs="Times New Roman"/>
          <w:sz w:val="20"/>
          <w:szCs w:val="20"/>
          <w:lang w:eastAsia="es-ES"/>
        </w:rPr>
      </w:pP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7ABD0B89"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53A29E11"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w:t>
      </w:r>
      <w:r w:rsidR="00FA7A29">
        <w:rPr>
          <w:rFonts w:ascii="Arial" w:eastAsiaTheme="minorEastAsia" w:hAnsi="Arial" w:cs="Arial"/>
          <w:sz w:val="16"/>
          <w:szCs w:val="16"/>
          <w:lang w:eastAsia="es-ES"/>
        </w:rPr>
        <w: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1AE70BF2" w:rsidR="00041FA0" w:rsidRPr="00041FA0" w:rsidRDefault="005F4E0C"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2E5695">
                <wp:simplePos x="0" y="0"/>
                <wp:positionH relativeFrom="page">
                  <wp:posOffset>3054350</wp:posOffset>
                </wp:positionH>
                <wp:positionV relativeFrom="paragraph">
                  <wp:posOffset>65278</wp:posOffset>
                </wp:positionV>
                <wp:extent cx="1735455" cy="903605"/>
                <wp:effectExtent l="0" t="0" r="4445" b="1079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4734A" w14:textId="507D8041" w:rsidR="005F4E0C" w:rsidRPr="005F4E0C" w:rsidRDefault="005F4E0C" w:rsidP="005F4E0C">
                              <w:pPr>
                                <w:jc w:val="center"/>
                                <w:rPr>
                                  <w:b/>
                                </w:rPr>
                              </w:pPr>
                              <w:r>
                                <w:rPr>
                                  <w:b/>
                                </w:rPr>
                                <w:t>CALIFICACIÓN</w:t>
                              </w:r>
                            </w:p>
                          </w:txbxContent>
                        </wps:txbx>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139379" id="Grupo 43" o:spid="_x0000_s1028" style="position:absolute;left:0;text-align:left;margin-left:240.5pt;margin-top:5.15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" o:allowincell="f">
                <v:rect id="Rectangle 21" o:spid="_x0000_s1029"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30"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31"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textbox>
                    <w:txbxContent>
                      <w:p w14:paraId="01D4734A" w14:textId="507D8041" w:rsidR="005F4E0C" w:rsidRPr="005F4E0C" w:rsidRDefault="005F4E0C" w:rsidP="005F4E0C">
                        <w:pPr>
                          <w:jc w:val="center"/>
                          <w:rPr>
                            <w:b/>
                          </w:rPr>
                        </w:pPr>
                        <w:r>
                          <w:rPr>
                            <w:b/>
                          </w:rPr>
                          <w:t>CALIFICACIÓN</w:t>
                        </w:r>
                      </w:p>
                    </w:txbxContent>
                  </v:textbox>
                </v:rect>
                <v:shape id="Freeform 24" o:spid="_x0000_s1032"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3"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4"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5"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6"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r w:rsidR="00041FA0">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291412"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p>
    <w:p w14:paraId="1E69EAA7" w14:textId="6ECB8DAE"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1D3DEF5A"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363CE7CD"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52BF767D"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54170E"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E469C4"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37"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Af+rTb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E469C4"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64758235" w14:textId="1330F724"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r w:rsidRPr="00FA7A29">
        <w:rPr>
          <w:rFonts w:ascii="Arial" w:hAnsi="Arial" w:cs="Arial"/>
          <w:b/>
          <w:bCs/>
          <w:color w:val="000000"/>
          <w:sz w:val="20"/>
          <w:szCs w:val="20"/>
          <w:lang w:val="en-US"/>
        </w:rPr>
        <w:t>1º_</w:t>
      </w:r>
      <w:r>
        <w:rPr>
          <w:rFonts w:ascii="Arial" w:hAnsi="Arial" w:cs="Arial"/>
          <w:b/>
          <w:bCs/>
          <w:color w:val="000000"/>
          <w:sz w:val="20"/>
          <w:szCs w:val="20"/>
          <w:lang w:val="en-US"/>
        </w:rPr>
        <w:t xml:space="preserve">. </w:t>
      </w:r>
      <w:r w:rsidRPr="00FA7A29">
        <w:rPr>
          <w:rFonts w:ascii="Arial" w:hAnsi="Arial" w:cs="Arial"/>
          <w:b/>
          <w:bCs/>
          <w:color w:val="000000"/>
          <w:sz w:val="20"/>
          <w:szCs w:val="20"/>
          <w:lang w:val="en-US"/>
        </w:rPr>
        <w:t xml:space="preserve">(1 point each correct answer) Match </w:t>
      </w:r>
      <w:r>
        <w:rPr>
          <w:rFonts w:ascii="Arial" w:hAnsi="Arial" w:cs="Arial"/>
          <w:b/>
          <w:bCs/>
          <w:color w:val="000000"/>
          <w:sz w:val="20"/>
          <w:szCs w:val="20"/>
          <w:lang w:val="en-US"/>
        </w:rPr>
        <w:t xml:space="preserve">the words with their definitions: </w:t>
      </w:r>
    </w:p>
    <w:p w14:paraId="0B110C84" w14:textId="77777777"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p>
    <w:tbl>
      <w:tblPr>
        <w:tblW w:w="0" w:type="auto"/>
        <w:tblBorders>
          <w:top w:val="nil"/>
          <w:left w:val="nil"/>
          <w:right w:val="nil"/>
        </w:tblBorders>
        <w:tblLayout w:type="fixed"/>
        <w:tblLook w:val="0000" w:firstRow="0" w:lastRow="0" w:firstColumn="0" w:lastColumn="0" w:noHBand="0" w:noVBand="0"/>
      </w:tblPr>
      <w:tblGrid>
        <w:gridCol w:w="3180"/>
        <w:gridCol w:w="5660"/>
      </w:tblGrid>
      <w:tr w:rsidR="00FA7A29" w:rsidRPr="003E0763" w14:paraId="72C81924" w14:textId="77777777">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819CE97" w14:textId="1A722933"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1 DEFAULT</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 xml:space="preserve"> .....)</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11737E6"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a) An opinion on how well you can pay back A loan</w:t>
            </w:r>
          </w:p>
        </w:tc>
      </w:tr>
      <w:tr w:rsidR="00FA7A29" w:rsidRPr="003E0763" w14:paraId="74D902F6" w14:textId="77777777">
        <w:tblPrEx>
          <w:tblBorders>
            <w:top w:val="none" w:sz="0" w:space="0" w:color="auto"/>
          </w:tblBorders>
        </w:tblPrEx>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17968D4" w14:textId="39F48F7B"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2 CO-SIGN</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 xml:space="preserve"> .….)</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9B73780"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 xml:space="preserve">b) A bank account you use for day to </w:t>
            </w:r>
            <w:r w:rsidRPr="00FA7A29">
              <w:rPr>
                <w:rFonts w:ascii="Arial" w:hAnsi="Arial" w:cs="Arial"/>
                <w:i/>
                <w:iCs/>
                <w:color w:val="000000"/>
                <w:sz w:val="20"/>
                <w:szCs w:val="20"/>
                <w:lang w:val="en-US"/>
              </w:rPr>
              <w:t>day</w:t>
            </w:r>
            <w:r w:rsidRPr="00FA7A29">
              <w:rPr>
                <w:rFonts w:ascii="Arial" w:hAnsi="Arial" w:cs="Arial"/>
                <w:color w:val="000000"/>
                <w:sz w:val="20"/>
                <w:szCs w:val="20"/>
                <w:lang w:val="en-US"/>
              </w:rPr>
              <w:t xml:space="preserve"> expenditures</w:t>
            </w:r>
          </w:p>
        </w:tc>
      </w:tr>
      <w:tr w:rsidR="00FA7A29" w:rsidRPr="003E0763" w14:paraId="0C7A8150" w14:textId="77777777">
        <w:tblPrEx>
          <w:tblBorders>
            <w:top w:val="none" w:sz="0" w:space="0" w:color="auto"/>
          </w:tblBorders>
        </w:tblPrEx>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4539E6D" w14:textId="0EE62F12"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3 CREDIT RATING</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6F191FD"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 xml:space="preserve">c) Be able to </w:t>
            </w:r>
            <w:r w:rsidRPr="00FA7A29">
              <w:rPr>
                <w:rFonts w:ascii="Arial" w:hAnsi="Arial" w:cs="Arial"/>
                <w:b/>
                <w:bCs/>
                <w:i/>
                <w:iCs/>
                <w:color w:val="000000"/>
                <w:sz w:val="20"/>
                <w:szCs w:val="20"/>
                <w:lang w:val="en-US"/>
              </w:rPr>
              <w:t>pay for</w:t>
            </w:r>
            <w:r w:rsidRPr="00FA7A29">
              <w:rPr>
                <w:rFonts w:ascii="Arial" w:hAnsi="Arial" w:cs="Arial"/>
                <w:color w:val="000000"/>
                <w:sz w:val="20"/>
                <w:szCs w:val="20"/>
                <w:lang w:val="en-US"/>
              </w:rPr>
              <w:t xml:space="preserve"> goods// </w:t>
            </w:r>
            <w:r w:rsidRPr="00FA7A29">
              <w:rPr>
                <w:rFonts w:ascii="Arial" w:hAnsi="Arial" w:cs="Arial"/>
                <w:b/>
                <w:bCs/>
                <w:i/>
                <w:iCs/>
                <w:color w:val="000000"/>
                <w:sz w:val="20"/>
                <w:szCs w:val="20"/>
                <w:lang w:val="en-US"/>
              </w:rPr>
              <w:t>back</w:t>
            </w:r>
            <w:r w:rsidRPr="00FA7A29">
              <w:rPr>
                <w:rFonts w:ascii="Arial" w:hAnsi="Arial" w:cs="Arial"/>
                <w:color w:val="000000"/>
                <w:sz w:val="20"/>
                <w:szCs w:val="20"/>
                <w:lang w:val="en-US"/>
              </w:rPr>
              <w:t xml:space="preserve"> a loan.</w:t>
            </w:r>
          </w:p>
        </w:tc>
      </w:tr>
      <w:tr w:rsidR="00FA7A29" w:rsidRPr="003E0763" w14:paraId="03C8AC2A" w14:textId="77777777">
        <w:tblPrEx>
          <w:tblBorders>
            <w:top w:val="none" w:sz="0" w:space="0" w:color="auto"/>
          </w:tblBorders>
        </w:tblPrEx>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2BF8AD7" w14:textId="0C8123BE"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4 CHECKING</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93E3D77" w14:textId="77777777" w:rsidR="00FA7A29" w:rsidRPr="00FA7A29" w:rsidRDefault="00FA7A29">
            <w:pPr>
              <w:autoSpaceDE w:val="0"/>
              <w:autoSpaceDN w:val="0"/>
              <w:adjustRightInd w:val="0"/>
              <w:rPr>
                <w:rFonts w:ascii="Helvetica" w:hAnsi="Helvetica" w:cs="Helvetica"/>
                <w:kern w:val="1"/>
                <w:sz w:val="24"/>
                <w:szCs w:val="24"/>
                <w:lang w:val="en-US"/>
              </w:rPr>
            </w:pPr>
            <w:r w:rsidRPr="00FA7A29">
              <w:rPr>
                <w:rFonts w:ascii="Arial" w:hAnsi="Arial" w:cs="Arial"/>
                <w:color w:val="000000"/>
                <w:sz w:val="20"/>
                <w:szCs w:val="20"/>
                <w:lang w:val="en-US"/>
              </w:rPr>
              <w:t>d) Not pay back a loan</w:t>
            </w:r>
          </w:p>
        </w:tc>
      </w:tr>
      <w:tr w:rsidR="00FA7A29" w:rsidRPr="003E0763" w14:paraId="340DED22" w14:textId="77777777">
        <w:tc>
          <w:tcPr>
            <w:tcW w:w="3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48187FF" w14:textId="18E099FE" w:rsidR="00FA7A29" w:rsidRDefault="00FA7A29">
            <w:pPr>
              <w:autoSpaceDE w:val="0"/>
              <w:autoSpaceDN w:val="0"/>
              <w:adjustRightInd w:val="0"/>
              <w:rPr>
                <w:rFonts w:ascii="Helvetica" w:hAnsi="Helvetica" w:cs="Helvetica"/>
                <w:kern w:val="1"/>
                <w:sz w:val="24"/>
                <w:szCs w:val="24"/>
                <w:lang w:val="es-ES_tradnl"/>
              </w:rPr>
            </w:pPr>
            <w:r>
              <w:rPr>
                <w:rFonts w:ascii="Arial" w:hAnsi="Arial" w:cs="Arial"/>
                <w:b/>
                <w:bCs/>
                <w:color w:val="000000"/>
                <w:sz w:val="20"/>
                <w:szCs w:val="20"/>
                <w:lang w:val="es-ES_tradnl"/>
              </w:rPr>
              <w:t>5 AFFORD</w:t>
            </w:r>
            <w:r>
              <w:rPr>
                <w:rFonts w:ascii="Arial" w:hAnsi="Arial" w:cs="Arial"/>
                <w:color w:val="000000"/>
                <w:sz w:val="20"/>
                <w:szCs w:val="20"/>
                <w:lang w:val="es-ES_tradnl"/>
              </w:rPr>
              <w:t xml:space="preserve">                      </w:t>
            </w:r>
            <w:proofErr w:type="gramStart"/>
            <w:r>
              <w:rPr>
                <w:rFonts w:ascii="Arial" w:hAnsi="Arial" w:cs="Arial"/>
                <w:color w:val="000000"/>
                <w:sz w:val="20"/>
                <w:szCs w:val="20"/>
                <w:lang w:val="es-ES_tradnl"/>
              </w:rPr>
              <w:t xml:space="preserve">   (</w:t>
            </w:r>
            <w:proofErr w:type="gramEnd"/>
            <w:r>
              <w:rPr>
                <w:rFonts w:ascii="Arial" w:hAnsi="Arial" w:cs="Arial"/>
                <w:color w:val="000000"/>
                <w:sz w:val="20"/>
                <w:szCs w:val="20"/>
                <w:lang w:val="es-ES_tradnl"/>
              </w:rPr>
              <w:t>.......)</w:t>
            </w:r>
          </w:p>
        </w:tc>
        <w:tc>
          <w:tcPr>
            <w:tcW w:w="5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84B1914" w14:textId="77777777" w:rsidR="00FA7A29" w:rsidRPr="00FA7A29" w:rsidRDefault="00FA7A29">
            <w:pPr>
              <w:autoSpaceDE w:val="0"/>
              <w:autoSpaceDN w:val="0"/>
              <w:adjustRightInd w:val="0"/>
              <w:rPr>
                <w:rFonts w:ascii="Arial" w:hAnsi="Arial" w:cs="Arial"/>
                <w:b/>
                <w:bCs/>
                <w:color w:val="000000"/>
                <w:sz w:val="20"/>
                <w:szCs w:val="20"/>
                <w:lang w:val="en-US"/>
              </w:rPr>
            </w:pPr>
            <w:r w:rsidRPr="00FA7A29">
              <w:rPr>
                <w:rFonts w:ascii="Arial" w:hAnsi="Arial" w:cs="Arial"/>
                <w:color w:val="000000"/>
                <w:sz w:val="20"/>
                <w:szCs w:val="20"/>
                <w:lang w:val="en-US"/>
              </w:rPr>
              <w:t>e) Guarantee a loan for somebody else</w:t>
            </w:r>
          </w:p>
        </w:tc>
      </w:tr>
    </w:tbl>
    <w:p w14:paraId="154EF52A" w14:textId="09FDFCAF" w:rsid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6FD37D78" w14:textId="1F8151C4" w:rsid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3F2A98B5" w14:textId="0A1C83CE" w:rsidR="00FA7A29" w:rsidRPr="00FA7A29" w:rsidRDefault="00FA7A29" w:rsidP="00FA7A29">
      <w:pPr>
        <w:pStyle w:val="Prrafodelista"/>
        <w:numPr>
          <w:ilvl w:val="0"/>
          <w:numId w:val="42"/>
        </w:num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          2. ………….         3. ………….         4. ……</w:t>
      </w:r>
      <w:proofErr w:type="gramStart"/>
      <w:r>
        <w:rPr>
          <w:rFonts w:ascii="Arial" w:hAnsi="Arial" w:cs="Arial"/>
          <w:color w:val="000000"/>
          <w:sz w:val="20"/>
          <w:szCs w:val="20"/>
          <w:lang w:val="en-US"/>
        </w:rPr>
        <w:t>…..</w:t>
      </w:r>
      <w:proofErr w:type="gramEnd"/>
      <w:r>
        <w:rPr>
          <w:rFonts w:ascii="Arial" w:hAnsi="Arial" w:cs="Arial"/>
          <w:color w:val="000000"/>
          <w:sz w:val="20"/>
          <w:szCs w:val="20"/>
          <w:lang w:val="en-US"/>
        </w:rPr>
        <w:t xml:space="preserve">        5.  ………….</w:t>
      </w:r>
    </w:p>
    <w:p w14:paraId="572669F9"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012680CA" w14:textId="77777777" w:rsidR="00FA7A29" w:rsidRDefault="00FA7A29" w:rsidP="00FA7A29">
      <w:pPr>
        <w:autoSpaceDE w:val="0"/>
        <w:autoSpaceDN w:val="0"/>
        <w:adjustRightInd w:val="0"/>
        <w:rPr>
          <w:rFonts w:ascii="Arial" w:hAnsi="Arial" w:cs="Arial"/>
          <w:b/>
          <w:bCs/>
          <w:color w:val="000000"/>
          <w:sz w:val="20"/>
          <w:szCs w:val="20"/>
          <w:lang w:val="en-US"/>
        </w:rPr>
      </w:pPr>
    </w:p>
    <w:p w14:paraId="11200E7F" w14:textId="30B3EA0B"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 xml:space="preserve">2º _ </w:t>
      </w:r>
      <w:proofErr w:type="gramStart"/>
      <w:r w:rsidRPr="00FA7A29">
        <w:rPr>
          <w:rFonts w:ascii="Arial" w:hAnsi="Arial" w:cs="Arial"/>
          <w:b/>
          <w:bCs/>
          <w:color w:val="000000"/>
          <w:sz w:val="20"/>
          <w:szCs w:val="20"/>
          <w:lang w:val="en-US"/>
        </w:rPr>
        <w:t>( 1</w:t>
      </w:r>
      <w:proofErr w:type="gramEnd"/>
      <w:r w:rsidRPr="00FA7A29">
        <w:rPr>
          <w:rFonts w:ascii="Arial" w:hAnsi="Arial" w:cs="Arial"/>
          <w:b/>
          <w:bCs/>
          <w:color w:val="000000"/>
          <w:sz w:val="20"/>
          <w:szCs w:val="20"/>
          <w:lang w:val="en-US"/>
        </w:rPr>
        <w:t xml:space="preserve"> points each ) Working with vocabulary.</w:t>
      </w:r>
    </w:p>
    <w:p w14:paraId="15D8E77F" w14:textId="77777777" w:rsidR="00FA7A29" w:rsidRPr="00FA7A29" w:rsidRDefault="00FA7A29" w:rsidP="00FA7A29">
      <w:pPr>
        <w:autoSpaceDE w:val="0"/>
        <w:autoSpaceDN w:val="0"/>
        <w:adjustRightInd w:val="0"/>
        <w:rPr>
          <w:rFonts w:ascii="Arial" w:hAnsi="Arial" w:cs="Arial"/>
          <w:color w:val="000000"/>
          <w:sz w:val="20"/>
          <w:szCs w:val="20"/>
          <w:lang w:val="en-US"/>
        </w:rPr>
      </w:pPr>
      <w:r w:rsidRPr="00FA7A29">
        <w:rPr>
          <w:rFonts w:ascii="Arial" w:hAnsi="Arial" w:cs="Arial"/>
          <w:color w:val="000000"/>
          <w:sz w:val="20"/>
          <w:szCs w:val="20"/>
          <w:lang w:val="en-US"/>
        </w:rPr>
        <w:t xml:space="preserve">1. A </w:t>
      </w:r>
      <w:proofErr w:type="gramStart"/>
      <w:r w:rsidRPr="00FA7A29">
        <w:rPr>
          <w:rFonts w:ascii="Arial" w:hAnsi="Arial" w:cs="Arial"/>
          <w:color w:val="000000"/>
          <w:sz w:val="20"/>
          <w:szCs w:val="20"/>
          <w:lang w:val="en-US"/>
        </w:rPr>
        <w:t xml:space="preserve">shipper  </w:t>
      </w:r>
      <w:r w:rsidRPr="00630F2C">
        <w:rPr>
          <w:rFonts w:ascii="Arial" w:hAnsi="Arial" w:cs="Arial"/>
          <w:b/>
          <w:i/>
          <w:color w:val="000000"/>
          <w:sz w:val="20"/>
          <w:szCs w:val="20"/>
          <w:lang w:val="en-US"/>
        </w:rPr>
        <w:t>transports</w:t>
      </w:r>
      <w:proofErr w:type="gramEnd"/>
      <w:r w:rsidRPr="00630F2C">
        <w:rPr>
          <w:rFonts w:ascii="Arial" w:hAnsi="Arial" w:cs="Arial"/>
          <w:b/>
          <w:i/>
          <w:color w:val="000000"/>
          <w:sz w:val="20"/>
          <w:szCs w:val="20"/>
          <w:lang w:val="en-US"/>
        </w:rPr>
        <w:t xml:space="preserve"> / sells</w:t>
      </w:r>
      <w:r w:rsidRPr="00FA7A29">
        <w:rPr>
          <w:rFonts w:ascii="Arial" w:hAnsi="Arial" w:cs="Arial"/>
          <w:color w:val="000000"/>
          <w:sz w:val="20"/>
          <w:szCs w:val="20"/>
          <w:lang w:val="en-US"/>
        </w:rPr>
        <w:t xml:space="preserve">  goods</w:t>
      </w:r>
    </w:p>
    <w:p w14:paraId="3D359FF2"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2. A freight container is a large metal box used for transporting </w:t>
      </w:r>
      <w:r w:rsidRPr="00630F2C">
        <w:rPr>
          <w:rFonts w:ascii="Arial" w:hAnsi="Arial" w:cs="Arial"/>
          <w:b/>
          <w:i/>
          <w:color w:val="000000"/>
          <w:sz w:val="20"/>
          <w:szCs w:val="20"/>
          <w:lang w:val="en-US"/>
        </w:rPr>
        <w:t>goods / passengers</w:t>
      </w:r>
    </w:p>
    <w:p w14:paraId="4D45D237"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3. A container terminal is located near </w:t>
      </w:r>
      <w:r w:rsidRPr="00630F2C">
        <w:rPr>
          <w:rFonts w:ascii="Arial" w:hAnsi="Arial" w:cs="Arial"/>
          <w:b/>
          <w:i/>
          <w:color w:val="000000"/>
          <w:sz w:val="20"/>
          <w:szCs w:val="20"/>
          <w:lang w:val="en-US"/>
        </w:rPr>
        <w:t>the sea / an airport</w:t>
      </w:r>
    </w:p>
    <w:p w14:paraId="0A9E76E1" w14:textId="77777777" w:rsidR="00FA7A29" w:rsidRPr="00630F2C" w:rsidRDefault="00FA7A29" w:rsidP="00FA7A29">
      <w:pPr>
        <w:autoSpaceDE w:val="0"/>
        <w:autoSpaceDN w:val="0"/>
        <w:adjustRightInd w:val="0"/>
        <w:spacing w:line="240" w:lineRule="auto"/>
        <w:rPr>
          <w:rFonts w:ascii="Arial" w:hAnsi="Arial" w:cs="Arial"/>
          <w:b/>
          <w:i/>
          <w:color w:val="000000"/>
          <w:sz w:val="20"/>
          <w:szCs w:val="20"/>
          <w:lang w:val="en-US"/>
        </w:rPr>
      </w:pPr>
      <w:r w:rsidRPr="00FA7A29">
        <w:rPr>
          <w:rFonts w:ascii="Arial" w:hAnsi="Arial" w:cs="Arial"/>
          <w:color w:val="000000"/>
          <w:sz w:val="20"/>
          <w:szCs w:val="20"/>
          <w:lang w:val="en-US"/>
        </w:rPr>
        <w:t xml:space="preserve">4. Volume is </w:t>
      </w:r>
      <w:r w:rsidRPr="00630F2C">
        <w:rPr>
          <w:rFonts w:ascii="Arial" w:hAnsi="Arial" w:cs="Arial"/>
          <w:b/>
          <w:i/>
          <w:color w:val="000000"/>
          <w:sz w:val="20"/>
          <w:szCs w:val="20"/>
          <w:lang w:val="en-US"/>
        </w:rPr>
        <w:t>size / quality</w:t>
      </w:r>
    </w:p>
    <w:p w14:paraId="7C43429E"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5. The consignee is the person who </w:t>
      </w:r>
      <w:r w:rsidRPr="00630F2C">
        <w:rPr>
          <w:rFonts w:ascii="Arial" w:hAnsi="Arial" w:cs="Arial"/>
          <w:b/>
          <w:i/>
          <w:color w:val="000000"/>
          <w:sz w:val="20"/>
          <w:szCs w:val="20"/>
          <w:lang w:val="en-US"/>
        </w:rPr>
        <w:t>send / receives</w:t>
      </w:r>
      <w:r w:rsidRPr="00FA7A29">
        <w:rPr>
          <w:rFonts w:ascii="Arial" w:hAnsi="Arial" w:cs="Arial"/>
          <w:color w:val="000000"/>
          <w:sz w:val="20"/>
          <w:szCs w:val="20"/>
          <w:lang w:val="en-US"/>
        </w:rPr>
        <w:t xml:space="preserve"> the goods.</w:t>
      </w:r>
    </w:p>
    <w:p w14:paraId="3B5FA009"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6. Cargo is </w:t>
      </w:r>
      <w:r w:rsidRPr="00630F2C">
        <w:rPr>
          <w:rFonts w:ascii="Arial" w:hAnsi="Arial" w:cs="Arial"/>
          <w:b/>
          <w:i/>
          <w:color w:val="000000"/>
          <w:sz w:val="20"/>
          <w:szCs w:val="20"/>
          <w:lang w:val="en-US"/>
        </w:rPr>
        <w:t>transport / goods</w:t>
      </w:r>
    </w:p>
    <w:p w14:paraId="5E8B3DD4" w14:textId="77777777" w:rsidR="00FA7A29" w:rsidRP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7. The workers load the cargo </w:t>
      </w:r>
      <w:r w:rsidRPr="00630F2C">
        <w:rPr>
          <w:rFonts w:ascii="Arial" w:hAnsi="Arial" w:cs="Arial"/>
          <w:b/>
          <w:i/>
          <w:color w:val="000000"/>
          <w:sz w:val="20"/>
          <w:szCs w:val="20"/>
          <w:lang w:val="en-US"/>
        </w:rPr>
        <w:t>onto / down</w:t>
      </w:r>
      <w:r w:rsidRPr="00FA7A29">
        <w:rPr>
          <w:rFonts w:ascii="Arial" w:hAnsi="Arial" w:cs="Arial"/>
          <w:color w:val="000000"/>
          <w:sz w:val="20"/>
          <w:szCs w:val="20"/>
          <w:lang w:val="en-US"/>
        </w:rPr>
        <w:t xml:space="preserve"> the ship.</w:t>
      </w:r>
    </w:p>
    <w:p w14:paraId="1ECFCF93" w14:textId="6AD6499A" w:rsidR="00FA7A29" w:rsidRDefault="00FA7A29" w:rsidP="00FA7A29">
      <w:pPr>
        <w:autoSpaceDE w:val="0"/>
        <w:autoSpaceDN w:val="0"/>
        <w:adjustRightInd w:val="0"/>
        <w:spacing w:line="240" w:lineRule="auto"/>
        <w:rPr>
          <w:rFonts w:ascii="Arial" w:hAnsi="Arial" w:cs="Arial"/>
          <w:color w:val="000000"/>
          <w:sz w:val="20"/>
          <w:szCs w:val="20"/>
          <w:lang w:val="en-US"/>
        </w:rPr>
      </w:pPr>
      <w:r w:rsidRPr="00FA7A29">
        <w:rPr>
          <w:rFonts w:ascii="Arial" w:hAnsi="Arial" w:cs="Arial"/>
          <w:color w:val="000000"/>
          <w:sz w:val="20"/>
          <w:szCs w:val="20"/>
          <w:lang w:val="en-US"/>
        </w:rPr>
        <w:t xml:space="preserve">8. The port of discharge is where the cargo </w:t>
      </w:r>
      <w:r w:rsidRPr="00630F2C">
        <w:rPr>
          <w:rFonts w:ascii="Arial" w:hAnsi="Arial" w:cs="Arial"/>
          <w:b/>
          <w:i/>
          <w:color w:val="000000"/>
          <w:sz w:val="20"/>
          <w:szCs w:val="20"/>
          <w:lang w:val="en-US"/>
        </w:rPr>
        <w:t>comes from / will arrive</w:t>
      </w:r>
    </w:p>
    <w:p w14:paraId="39D28777" w14:textId="5FDF5024" w:rsidR="0094738E" w:rsidRDefault="0094738E" w:rsidP="00FA7A29">
      <w:pPr>
        <w:autoSpaceDE w:val="0"/>
        <w:autoSpaceDN w:val="0"/>
        <w:adjustRightInd w:val="0"/>
        <w:spacing w:line="240" w:lineRule="auto"/>
        <w:rPr>
          <w:rFonts w:ascii="Arial" w:hAnsi="Arial" w:cs="Arial"/>
          <w:color w:val="000000"/>
          <w:sz w:val="20"/>
          <w:szCs w:val="20"/>
          <w:lang w:val="en-US"/>
        </w:rPr>
      </w:pPr>
      <w:r>
        <w:rPr>
          <w:rFonts w:ascii="Arial" w:hAnsi="Arial" w:cs="Arial"/>
          <w:color w:val="000000"/>
          <w:sz w:val="20"/>
          <w:szCs w:val="20"/>
          <w:lang w:val="en-US"/>
        </w:rPr>
        <w:t xml:space="preserve">9. </w:t>
      </w:r>
      <w:proofErr w:type="gramStart"/>
      <w:r>
        <w:rPr>
          <w:rFonts w:ascii="Arial" w:hAnsi="Arial" w:cs="Arial"/>
          <w:color w:val="000000"/>
          <w:sz w:val="20"/>
          <w:szCs w:val="20"/>
          <w:lang w:val="en-US"/>
        </w:rPr>
        <w:t>A  stacking</w:t>
      </w:r>
      <w:proofErr w:type="gramEnd"/>
      <w:r w:rsidR="002168E7">
        <w:rPr>
          <w:rFonts w:ascii="Arial" w:hAnsi="Arial" w:cs="Arial"/>
          <w:color w:val="000000"/>
          <w:sz w:val="20"/>
          <w:szCs w:val="20"/>
          <w:lang w:val="en-US"/>
        </w:rPr>
        <w:t xml:space="preserve"> crane is used to </w:t>
      </w:r>
      <w:r w:rsidR="002168E7" w:rsidRPr="00630F2C">
        <w:rPr>
          <w:rFonts w:ascii="Arial" w:hAnsi="Arial" w:cs="Arial"/>
          <w:b/>
          <w:i/>
          <w:color w:val="000000"/>
          <w:sz w:val="20"/>
          <w:szCs w:val="20"/>
          <w:lang w:val="en-US"/>
        </w:rPr>
        <w:t>pile up / weigh</w:t>
      </w:r>
      <w:r w:rsidR="00630F2C">
        <w:rPr>
          <w:rFonts w:ascii="Arial" w:hAnsi="Arial" w:cs="Arial"/>
          <w:color w:val="000000"/>
          <w:sz w:val="20"/>
          <w:szCs w:val="20"/>
          <w:lang w:val="en-US"/>
        </w:rPr>
        <w:t xml:space="preserve">  </w:t>
      </w:r>
      <w:r w:rsidR="002168E7">
        <w:rPr>
          <w:rFonts w:ascii="Arial" w:hAnsi="Arial" w:cs="Arial"/>
          <w:color w:val="000000"/>
          <w:sz w:val="20"/>
          <w:szCs w:val="20"/>
          <w:lang w:val="en-US"/>
        </w:rPr>
        <w:t>containers in the port.</w:t>
      </w:r>
      <w:r>
        <w:rPr>
          <w:rFonts w:ascii="Arial" w:hAnsi="Arial" w:cs="Arial"/>
          <w:color w:val="000000"/>
          <w:sz w:val="20"/>
          <w:szCs w:val="20"/>
          <w:lang w:val="en-US"/>
        </w:rPr>
        <w:t xml:space="preserve"> </w:t>
      </w:r>
    </w:p>
    <w:p w14:paraId="15126254" w14:textId="38436321" w:rsidR="00630F2C" w:rsidRPr="00FA7A29" w:rsidRDefault="00630F2C" w:rsidP="00FA7A29">
      <w:pPr>
        <w:autoSpaceDE w:val="0"/>
        <w:autoSpaceDN w:val="0"/>
        <w:adjustRightInd w:val="0"/>
        <w:spacing w:line="240" w:lineRule="auto"/>
        <w:rPr>
          <w:rFonts w:ascii="Arial" w:hAnsi="Arial" w:cs="Arial"/>
          <w:color w:val="000000"/>
          <w:sz w:val="20"/>
          <w:szCs w:val="20"/>
          <w:lang w:val="en-US"/>
        </w:rPr>
      </w:pPr>
      <w:r>
        <w:rPr>
          <w:rFonts w:ascii="Arial" w:hAnsi="Arial" w:cs="Arial"/>
          <w:color w:val="000000"/>
          <w:sz w:val="20"/>
          <w:szCs w:val="20"/>
          <w:lang w:val="en-US"/>
        </w:rPr>
        <w:t xml:space="preserve">10. A supplier   </w:t>
      </w:r>
      <w:proofErr w:type="gramStart"/>
      <w:r w:rsidRPr="00630F2C">
        <w:rPr>
          <w:rFonts w:ascii="Arial" w:hAnsi="Arial" w:cs="Arial"/>
          <w:b/>
          <w:i/>
          <w:color w:val="000000"/>
          <w:sz w:val="20"/>
          <w:szCs w:val="20"/>
          <w:lang w:val="en-US"/>
        </w:rPr>
        <w:t>provides  /</w:t>
      </w:r>
      <w:proofErr w:type="gramEnd"/>
      <w:r w:rsidRPr="00630F2C">
        <w:rPr>
          <w:rFonts w:ascii="Arial" w:hAnsi="Arial" w:cs="Arial"/>
          <w:b/>
          <w:i/>
          <w:color w:val="000000"/>
          <w:sz w:val="20"/>
          <w:szCs w:val="20"/>
          <w:lang w:val="en-US"/>
        </w:rPr>
        <w:t xml:space="preserve"> buys</w:t>
      </w:r>
      <w:r>
        <w:rPr>
          <w:rFonts w:ascii="Arial" w:hAnsi="Arial" w:cs="Arial"/>
          <w:color w:val="000000"/>
          <w:sz w:val="20"/>
          <w:szCs w:val="20"/>
          <w:lang w:val="en-US"/>
        </w:rPr>
        <w:t xml:space="preserve">   goods</w:t>
      </w:r>
    </w:p>
    <w:p w14:paraId="255B00E9"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2F3EC190"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78211E25" w14:textId="77777777" w:rsidR="00FA7A29" w:rsidRDefault="00FA7A29" w:rsidP="00FA7A29">
      <w:pPr>
        <w:autoSpaceDE w:val="0"/>
        <w:autoSpaceDN w:val="0"/>
        <w:adjustRightInd w:val="0"/>
        <w:rPr>
          <w:rFonts w:ascii="Arial" w:hAnsi="Arial" w:cs="Arial"/>
          <w:b/>
          <w:bCs/>
          <w:color w:val="000000"/>
          <w:sz w:val="20"/>
          <w:szCs w:val="20"/>
          <w:lang w:val="en-US"/>
        </w:rPr>
      </w:pPr>
    </w:p>
    <w:p w14:paraId="57B643C1" w14:textId="77777777" w:rsidR="00FA7A29" w:rsidRDefault="00FA7A29" w:rsidP="00FA7A29">
      <w:pPr>
        <w:autoSpaceDE w:val="0"/>
        <w:autoSpaceDN w:val="0"/>
        <w:adjustRightInd w:val="0"/>
        <w:rPr>
          <w:rFonts w:ascii="Arial" w:hAnsi="Arial" w:cs="Arial"/>
          <w:b/>
          <w:bCs/>
          <w:color w:val="000000"/>
          <w:sz w:val="20"/>
          <w:szCs w:val="20"/>
          <w:lang w:val="en-US"/>
        </w:rPr>
      </w:pPr>
    </w:p>
    <w:p w14:paraId="7B995B40" w14:textId="77777777" w:rsidR="00FA7A29" w:rsidRDefault="00FA7A29" w:rsidP="00FA7A29">
      <w:pPr>
        <w:autoSpaceDE w:val="0"/>
        <w:autoSpaceDN w:val="0"/>
        <w:adjustRightInd w:val="0"/>
        <w:rPr>
          <w:rFonts w:ascii="Arial" w:hAnsi="Arial" w:cs="Arial"/>
          <w:b/>
          <w:bCs/>
          <w:color w:val="000000"/>
          <w:sz w:val="20"/>
          <w:szCs w:val="20"/>
          <w:lang w:val="en-US"/>
        </w:rPr>
      </w:pPr>
    </w:p>
    <w:p w14:paraId="71F628AF" w14:textId="77777777" w:rsidR="00FA7A29" w:rsidRDefault="00FA7A29" w:rsidP="00FA7A29">
      <w:pPr>
        <w:autoSpaceDE w:val="0"/>
        <w:autoSpaceDN w:val="0"/>
        <w:adjustRightInd w:val="0"/>
        <w:rPr>
          <w:rFonts w:ascii="Arial" w:hAnsi="Arial" w:cs="Arial"/>
          <w:b/>
          <w:bCs/>
          <w:color w:val="000000"/>
          <w:sz w:val="20"/>
          <w:szCs w:val="20"/>
          <w:lang w:val="en-US"/>
        </w:rPr>
      </w:pPr>
    </w:p>
    <w:p w14:paraId="15947FC4" w14:textId="454E8FF9"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3º. (</w:t>
      </w:r>
      <w:proofErr w:type="gramStart"/>
      <w:r w:rsidRPr="00FA7A29">
        <w:rPr>
          <w:rFonts w:ascii="Arial" w:hAnsi="Arial" w:cs="Arial"/>
          <w:b/>
          <w:bCs/>
          <w:color w:val="000000"/>
          <w:sz w:val="20"/>
          <w:szCs w:val="20"/>
          <w:lang w:val="en-US"/>
        </w:rPr>
        <w:t>1  point</w:t>
      </w:r>
      <w:proofErr w:type="gramEnd"/>
      <w:r w:rsidRPr="00FA7A29">
        <w:rPr>
          <w:rFonts w:ascii="Arial" w:hAnsi="Arial" w:cs="Arial"/>
          <w:b/>
          <w:bCs/>
          <w:color w:val="000000"/>
          <w:sz w:val="20"/>
          <w:szCs w:val="20"/>
          <w:lang w:val="en-US"/>
        </w:rPr>
        <w:t xml:space="preserve"> each ) Making transport arrangements conversations:</w:t>
      </w:r>
    </w:p>
    <w:p w14:paraId="7CF63C7E"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b/>
          <w:bCs/>
          <w:color w:val="000000"/>
          <w:sz w:val="20"/>
          <w:szCs w:val="20"/>
          <w:lang w:val="en-US"/>
        </w:rPr>
      </w:pPr>
      <w:r w:rsidRPr="00FA7A29">
        <w:rPr>
          <w:rFonts w:ascii="Arial" w:hAnsi="Arial" w:cs="Arial"/>
          <w:color w:val="000000"/>
          <w:sz w:val="20"/>
          <w:szCs w:val="20"/>
          <w:lang w:val="en-US"/>
        </w:rPr>
        <w:t>It´s 4 cases, each one weighing 80 kilos.</w:t>
      </w:r>
    </w:p>
    <w:p w14:paraId="0D7BBA1E"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Right, sir. Just hold the line, I´ll see what I can do.</w:t>
      </w:r>
    </w:p>
    <w:p w14:paraId="5E9FCC9D"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 xml:space="preserve">Universal </w:t>
      </w:r>
      <w:proofErr w:type="gramStart"/>
      <w:r w:rsidRPr="00FA7A29">
        <w:rPr>
          <w:rFonts w:ascii="Arial" w:hAnsi="Arial" w:cs="Arial"/>
          <w:color w:val="000000"/>
          <w:sz w:val="20"/>
          <w:szCs w:val="20"/>
          <w:lang w:val="en-US"/>
        </w:rPr>
        <w:t>Freight ,</w:t>
      </w:r>
      <w:proofErr w:type="gramEnd"/>
      <w:r w:rsidRPr="00FA7A29">
        <w:rPr>
          <w:rFonts w:ascii="Arial" w:hAnsi="Arial" w:cs="Arial"/>
          <w:color w:val="000000"/>
          <w:sz w:val="20"/>
          <w:szCs w:val="20"/>
          <w:lang w:val="en-US"/>
        </w:rPr>
        <w:t xml:space="preserve"> good morning. I need to get a consignment of motor vehicle Spares to Madrid. </w:t>
      </w:r>
    </w:p>
    <w:p w14:paraId="33799A52" w14:textId="77777777" w:rsid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s-ES_tradnl"/>
        </w:rPr>
      </w:pPr>
      <w:proofErr w:type="gramStart"/>
      <w:r>
        <w:rPr>
          <w:rFonts w:ascii="Arial" w:hAnsi="Arial" w:cs="Arial"/>
          <w:color w:val="000000"/>
          <w:sz w:val="20"/>
          <w:szCs w:val="20"/>
          <w:lang w:val="es-ES_tradnl"/>
        </w:rPr>
        <w:t xml:space="preserve">Can </w:t>
      </w:r>
      <w:proofErr w:type="spellStart"/>
      <w:r>
        <w:rPr>
          <w:rFonts w:ascii="Arial" w:hAnsi="Arial" w:cs="Arial"/>
          <w:color w:val="000000"/>
          <w:sz w:val="20"/>
          <w:szCs w:val="20"/>
          <w:lang w:val="es-ES_tradnl"/>
        </w:rPr>
        <w:t>you</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help</w:t>
      </w:r>
      <w:proofErr w:type="spellEnd"/>
      <w:r>
        <w:rPr>
          <w:rFonts w:ascii="Arial" w:hAnsi="Arial" w:cs="Arial"/>
          <w:color w:val="000000"/>
          <w:sz w:val="20"/>
          <w:szCs w:val="20"/>
          <w:lang w:val="es-ES_tradnl"/>
        </w:rPr>
        <w:t xml:space="preserve"> me?</w:t>
      </w:r>
      <w:proofErr w:type="gramEnd"/>
    </w:p>
    <w:p w14:paraId="5B221C38"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Well they have to be there by the third of May</w:t>
      </w:r>
    </w:p>
    <w:p w14:paraId="46A187C8" w14:textId="77777777" w:rsidR="00FA7A29" w:rsidRP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n-US"/>
        </w:rPr>
      </w:pPr>
      <w:r w:rsidRPr="00FA7A29">
        <w:rPr>
          <w:rFonts w:ascii="Arial" w:hAnsi="Arial" w:cs="Arial"/>
          <w:color w:val="000000"/>
          <w:sz w:val="20"/>
          <w:szCs w:val="20"/>
          <w:lang w:val="en-US"/>
        </w:rPr>
        <w:t>Yes sir, can you tell me the weight of the consignment?</w:t>
      </w:r>
    </w:p>
    <w:p w14:paraId="3DE2CBAA" w14:textId="77777777" w:rsidR="00FA7A29" w:rsidRDefault="00FA7A29" w:rsidP="00FA7A29">
      <w:pPr>
        <w:numPr>
          <w:ilvl w:val="0"/>
          <w:numId w:val="37"/>
        </w:numPr>
        <w:tabs>
          <w:tab w:val="left" w:pos="360"/>
          <w:tab w:val="left" w:pos="720"/>
        </w:tabs>
        <w:autoSpaceDE w:val="0"/>
        <w:autoSpaceDN w:val="0"/>
        <w:adjustRightInd w:val="0"/>
        <w:spacing w:after="0" w:line="240" w:lineRule="auto"/>
        <w:ind w:hanging="720"/>
        <w:rPr>
          <w:rFonts w:ascii="Arial" w:hAnsi="Arial" w:cs="Arial"/>
          <w:color w:val="000000"/>
          <w:sz w:val="20"/>
          <w:szCs w:val="20"/>
          <w:lang w:val="es-ES_tradnl"/>
        </w:rPr>
      </w:pPr>
      <w:r>
        <w:rPr>
          <w:rFonts w:ascii="Arial" w:hAnsi="Arial" w:cs="Arial"/>
          <w:color w:val="000000"/>
          <w:sz w:val="20"/>
          <w:szCs w:val="20"/>
          <w:lang w:val="es-ES_tradnl"/>
        </w:rPr>
        <w:t xml:space="preserve">And </w:t>
      </w:r>
      <w:proofErr w:type="spellStart"/>
      <w:r>
        <w:rPr>
          <w:rFonts w:ascii="Arial" w:hAnsi="Arial" w:cs="Arial"/>
          <w:color w:val="000000"/>
          <w:sz w:val="20"/>
          <w:szCs w:val="20"/>
          <w:lang w:val="es-ES_tradnl"/>
        </w:rPr>
        <w:t>is</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it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urgent</w:t>
      </w:r>
      <w:proofErr w:type="spellEnd"/>
      <w:r>
        <w:rPr>
          <w:rFonts w:ascii="Arial" w:hAnsi="Arial" w:cs="Arial"/>
          <w:color w:val="000000"/>
          <w:sz w:val="20"/>
          <w:szCs w:val="20"/>
          <w:lang w:val="es-ES_tradnl"/>
        </w:rPr>
        <w:t>?</w:t>
      </w:r>
    </w:p>
    <w:p w14:paraId="2FBBB16E" w14:textId="77777777" w:rsidR="00FA7A29" w:rsidRDefault="00FA7A29" w:rsidP="00FA7A29">
      <w:pPr>
        <w:tabs>
          <w:tab w:val="left" w:pos="360"/>
          <w:tab w:val="left" w:pos="720"/>
        </w:tabs>
        <w:autoSpaceDE w:val="0"/>
        <w:autoSpaceDN w:val="0"/>
        <w:adjustRightInd w:val="0"/>
        <w:spacing w:after="0" w:line="240" w:lineRule="auto"/>
        <w:ind w:left="360"/>
        <w:rPr>
          <w:rFonts w:ascii="Arial" w:hAnsi="Arial" w:cs="Arial"/>
          <w:color w:val="000000"/>
          <w:sz w:val="20"/>
          <w:szCs w:val="20"/>
          <w:lang w:val="es-ES_tradnl"/>
        </w:rPr>
      </w:pPr>
    </w:p>
    <w:p w14:paraId="40AC0197" w14:textId="54BDD7E0" w:rsidR="00FA7A29" w:rsidRPr="00FA7A29" w:rsidRDefault="00FA7A29" w:rsidP="00FA7A29">
      <w:pPr>
        <w:tabs>
          <w:tab w:val="left" w:pos="360"/>
          <w:tab w:val="left" w:pos="720"/>
        </w:tabs>
        <w:autoSpaceDE w:val="0"/>
        <w:autoSpaceDN w:val="0"/>
        <w:adjustRightInd w:val="0"/>
        <w:spacing w:after="0" w:line="240" w:lineRule="auto"/>
        <w:rPr>
          <w:rFonts w:ascii="Arial" w:hAnsi="Arial" w:cs="Arial"/>
          <w:color w:val="000000"/>
          <w:sz w:val="20"/>
          <w:szCs w:val="20"/>
          <w:lang w:val="es-ES_tradnl"/>
        </w:rPr>
      </w:pPr>
      <w:r>
        <w:rPr>
          <w:rFonts w:ascii="Arial" w:hAnsi="Arial" w:cs="Arial"/>
          <w:color w:val="000000"/>
          <w:sz w:val="20"/>
          <w:szCs w:val="20"/>
          <w:lang w:val="es-ES_tradnl"/>
        </w:rPr>
        <w:t>1.</w:t>
      </w:r>
      <w:r w:rsidRPr="00FA7A29">
        <w:rPr>
          <w:rFonts w:ascii="Arial" w:hAnsi="Arial" w:cs="Arial"/>
          <w:color w:val="000000"/>
          <w:sz w:val="20"/>
          <w:szCs w:val="20"/>
          <w:lang w:val="es-ES_tradnl"/>
        </w:rPr>
        <w:t xml:space="preserve">…………  2. ……….  3. ………  4. </w:t>
      </w:r>
      <w:proofErr w:type="gramStart"/>
      <w:r w:rsidRPr="00FA7A29">
        <w:rPr>
          <w:rFonts w:ascii="Arial" w:hAnsi="Arial" w:cs="Arial"/>
          <w:color w:val="000000"/>
          <w:sz w:val="20"/>
          <w:szCs w:val="20"/>
          <w:lang w:val="es-ES_tradnl"/>
        </w:rPr>
        <w:t>…….</w:t>
      </w:r>
      <w:proofErr w:type="gramEnd"/>
      <w:r w:rsidRPr="00FA7A29">
        <w:rPr>
          <w:rFonts w:ascii="Arial" w:hAnsi="Arial" w:cs="Arial"/>
          <w:color w:val="000000"/>
          <w:sz w:val="20"/>
          <w:szCs w:val="20"/>
          <w:lang w:val="es-ES_tradnl"/>
        </w:rPr>
        <w:t>.  5. ……… 6…</w:t>
      </w:r>
      <w:proofErr w:type="gramStart"/>
      <w:r w:rsidRPr="00FA7A29">
        <w:rPr>
          <w:rFonts w:ascii="Arial" w:hAnsi="Arial" w:cs="Arial"/>
          <w:color w:val="000000"/>
          <w:sz w:val="20"/>
          <w:szCs w:val="20"/>
          <w:lang w:val="es-ES_tradnl"/>
        </w:rPr>
        <w:t>…….</w:t>
      </w:r>
      <w:proofErr w:type="gramEnd"/>
      <w:r w:rsidRPr="00FA7A29">
        <w:rPr>
          <w:rFonts w:ascii="Arial" w:hAnsi="Arial" w:cs="Arial"/>
          <w:color w:val="000000"/>
          <w:sz w:val="20"/>
          <w:szCs w:val="20"/>
          <w:lang w:val="es-ES_tradnl"/>
        </w:rPr>
        <w:t>.</w:t>
      </w:r>
      <w:r>
        <w:rPr>
          <w:rFonts w:ascii="Arial" w:hAnsi="Arial" w:cs="Arial"/>
          <w:color w:val="000000"/>
          <w:sz w:val="20"/>
          <w:szCs w:val="20"/>
          <w:lang w:val="es-ES_tradnl"/>
        </w:rPr>
        <w:t xml:space="preserve">   7. …………</w:t>
      </w:r>
    </w:p>
    <w:p w14:paraId="21C5C69D" w14:textId="77777777" w:rsidR="00FA7A29" w:rsidRDefault="00FA7A29" w:rsidP="00FA7A29">
      <w:pPr>
        <w:autoSpaceDE w:val="0"/>
        <w:autoSpaceDN w:val="0"/>
        <w:adjustRightInd w:val="0"/>
        <w:spacing w:after="0" w:line="240" w:lineRule="auto"/>
        <w:ind w:firstLine="284"/>
        <w:rPr>
          <w:rFonts w:ascii="Arial" w:hAnsi="Arial" w:cs="Arial"/>
          <w:color w:val="000000"/>
          <w:lang w:val="es-ES_tradnl"/>
        </w:rPr>
      </w:pPr>
    </w:p>
    <w:p w14:paraId="3B6136D3" w14:textId="77777777" w:rsidR="00FA7A29" w:rsidRDefault="00FA7A29" w:rsidP="00FA7A29">
      <w:pPr>
        <w:autoSpaceDE w:val="0"/>
        <w:autoSpaceDN w:val="0"/>
        <w:adjustRightInd w:val="0"/>
        <w:spacing w:after="0" w:line="240" w:lineRule="auto"/>
        <w:rPr>
          <w:rFonts w:ascii="Arial" w:hAnsi="Arial" w:cs="Arial"/>
          <w:color w:val="000000"/>
          <w:lang w:val="es-ES_tradnl"/>
        </w:rPr>
      </w:pPr>
    </w:p>
    <w:p w14:paraId="3F4C13D9" w14:textId="77777777"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r w:rsidRPr="00FA7A29">
        <w:rPr>
          <w:rFonts w:ascii="Arial" w:hAnsi="Arial" w:cs="Arial"/>
          <w:b/>
          <w:bCs/>
          <w:color w:val="000000"/>
          <w:sz w:val="20"/>
          <w:szCs w:val="20"/>
          <w:lang w:val="en-US"/>
        </w:rPr>
        <w:t xml:space="preserve">4º. (1 </w:t>
      </w:r>
      <w:proofErr w:type="gramStart"/>
      <w:r w:rsidRPr="00FA7A29">
        <w:rPr>
          <w:rFonts w:ascii="Arial" w:hAnsi="Arial" w:cs="Arial"/>
          <w:b/>
          <w:bCs/>
          <w:color w:val="000000"/>
          <w:sz w:val="20"/>
          <w:szCs w:val="20"/>
          <w:lang w:val="en-US"/>
        </w:rPr>
        <w:t>point  each</w:t>
      </w:r>
      <w:proofErr w:type="gramEnd"/>
      <w:r w:rsidRPr="00FA7A29">
        <w:rPr>
          <w:rFonts w:ascii="Arial" w:hAnsi="Arial" w:cs="Arial"/>
          <w:b/>
          <w:bCs/>
          <w:color w:val="000000"/>
          <w:sz w:val="20"/>
          <w:szCs w:val="20"/>
          <w:lang w:val="en-US"/>
        </w:rPr>
        <w:t xml:space="preserve"> one) Write down what  these INCOTERMS stand for. </w:t>
      </w:r>
    </w:p>
    <w:p w14:paraId="64A234E3" w14:textId="77777777" w:rsidR="00FA7A29" w:rsidRPr="00FA7A29" w:rsidRDefault="00FA7A29" w:rsidP="00FA7A29">
      <w:pPr>
        <w:autoSpaceDE w:val="0"/>
        <w:autoSpaceDN w:val="0"/>
        <w:adjustRightInd w:val="0"/>
        <w:spacing w:after="0" w:line="240" w:lineRule="auto"/>
        <w:ind w:left="426" w:hanging="142"/>
        <w:rPr>
          <w:rFonts w:ascii="Arial" w:hAnsi="Arial" w:cs="Arial"/>
          <w:b/>
          <w:bCs/>
          <w:color w:val="000000"/>
          <w:sz w:val="20"/>
          <w:szCs w:val="20"/>
          <w:lang w:val="en-US"/>
        </w:rPr>
      </w:pPr>
    </w:p>
    <w:p w14:paraId="3DD3C620" w14:textId="55358913"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r w:rsidRPr="00FA7A29">
        <w:rPr>
          <w:rFonts w:ascii="Arial" w:hAnsi="Arial" w:cs="Arial"/>
          <w:color w:val="000000"/>
          <w:sz w:val="20"/>
          <w:szCs w:val="20"/>
          <w:lang w:val="en-US"/>
        </w:rPr>
        <w:t xml:space="preserve"> </w:t>
      </w:r>
      <w:r>
        <w:rPr>
          <w:rFonts w:ascii="Arial" w:hAnsi="Arial" w:cs="Arial"/>
          <w:color w:val="000000"/>
          <w:sz w:val="20"/>
          <w:szCs w:val="20"/>
          <w:lang w:val="es-ES_tradnl"/>
        </w:rPr>
        <w:t xml:space="preserve">4.1. </w:t>
      </w:r>
      <w:proofErr w:type="gramStart"/>
      <w:r>
        <w:rPr>
          <w:rFonts w:ascii="Arial" w:hAnsi="Arial" w:cs="Arial"/>
          <w:color w:val="000000"/>
          <w:sz w:val="20"/>
          <w:szCs w:val="20"/>
          <w:lang w:val="es-ES_tradnl"/>
        </w:rPr>
        <w:t>FOB :</w:t>
      </w:r>
      <w:proofErr w:type="gramEnd"/>
      <w:r>
        <w:rPr>
          <w:rFonts w:ascii="Arial" w:hAnsi="Arial" w:cs="Arial"/>
          <w:color w:val="000000"/>
          <w:sz w:val="20"/>
          <w:szCs w:val="20"/>
          <w:lang w:val="es-ES_tradnl"/>
        </w:rPr>
        <w:t xml:space="preserve">   F ………………….  O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B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w:t>
      </w:r>
    </w:p>
    <w:p w14:paraId="0064956B"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p>
    <w:p w14:paraId="2DC4CA8B" w14:textId="6B98819C"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r>
        <w:rPr>
          <w:rFonts w:ascii="Arial" w:hAnsi="Arial" w:cs="Arial"/>
          <w:color w:val="000000"/>
          <w:sz w:val="20"/>
          <w:szCs w:val="20"/>
          <w:lang w:val="es-ES_tradnl"/>
        </w:rPr>
        <w:t xml:space="preserve"> 4.2. </w:t>
      </w:r>
      <w:proofErr w:type="gramStart"/>
      <w:r>
        <w:rPr>
          <w:rFonts w:ascii="Arial" w:hAnsi="Arial" w:cs="Arial"/>
          <w:color w:val="000000"/>
          <w:sz w:val="20"/>
          <w:szCs w:val="20"/>
          <w:lang w:val="es-ES_tradnl"/>
        </w:rPr>
        <w:t>CPT :</w:t>
      </w:r>
      <w:proofErr w:type="gramEnd"/>
      <w:r>
        <w:rPr>
          <w:rFonts w:ascii="Arial" w:hAnsi="Arial" w:cs="Arial"/>
          <w:color w:val="000000"/>
          <w:sz w:val="20"/>
          <w:szCs w:val="20"/>
          <w:lang w:val="es-ES_tradnl"/>
        </w:rPr>
        <w:t xml:space="preserve">   C ………………………. </w:t>
      </w:r>
      <w:r w:rsidRPr="00FA7A29">
        <w:rPr>
          <w:rFonts w:ascii="Arial" w:hAnsi="Arial" w:cs="Arial"/>
          <w:color w:val="000000"/>
          <w:sz w:val="20"/>
          <w:szCs w:val="20"/>
          <w:lang w:val="en-US"/>
        </w:rPr>
        <w:t>P …………………</w:t>
      </w:r>
      <w:proofErr w:type="gramStart"/>
      <w:r w:rsidRPr="00FA7A29">
        <w:rPr>
          <w:rFonts w:ascii="Arial" w:hAnsi="Arial" w:cs="Arial"/>
          <w:color w:val="000000"/>
          <w:sz w:val="20"/>
          <w:szCs w:val="20"/>
          <w:lang w:val="en-US"/>
        </w:rPr>
        <w:t>…..</w:t>
      </w:r>
      <w:proofErr w:type="gramEnd"/>
      <w:r w:rsidRPr="00FA7A29">
        <w:rPr>
          <w:rFonts w:ascii="Arial" w:hAnsi="Arial" w:cs="Arial"/>
          <w:color w:val="000000"/>
          <w:sz w:val="20"/>
          <w:szCs w:val="20"/>
          <w:lang w:val="en-US"/>
        </w:rPr>
        <w:t xml:space="preserve">    T …………………….</w:t>
      </w:r>
    </w:p>
    <w:p w14:paraId="719AF177" w14:textId="77777777"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p>
    <w:p w14:paraId="602E4895" w14:textId="2EB981F6"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r w:rsidRPr="00FA7A29">
        <w:rPr>
          <w:rFonts w:ascii="Arial" w:hAnsi="Arial" w:cs="Arial"/>
          <w:color w:val="000000"/>
          <w:sz w:val="20"/>
          <w:szCs w:val="20"/>
          <w:lang w:val="en-US"/>
        </w:rPr>
        <w:t xml:space="preserve"> 4.3. </w:t>
      </w:r>
      <w:proofErr w:type="gramStart"/>
      <w:r w:rsidRPr="00FA7A29">
        <w:rPr>
          <w:rFonts w:ascii="Arial" w:hAnsi="Arial" w:cs="Arial"/>
          <w:color w:val="000000"/>
          <w:sz w:val="20"/>
          <w:szCs w:val="20"/>
          <w:lang w:val="en-US"/>
        </w:rPr>
        <w:t>CIF :</w:t>
      </w:r>
      <w:proofErr w:type="gramEnd"/>
      <w:r w:rsidRPr="00FA7A29">
        <w:rPr>
          <w:rFonts w:ascii="Arial" w:hAnsi="Arial" w:cs="Arial"/>
          <w:color w:val="000000"/>
          <w:sz w:val="20"/>
          <w:szCs w:val="20"/>
          <w:lang w:val="en-US"/>
        </w:rPr>
        <w:t xml:space="preserve">  </w:t>
      </w:r>
      <w:r>
        <w:rPr>
          <w:rFonts w:ascii="Arial" w:hAnsi="Arial" w:cs="Arial"/>
          <w:color w:val="000000"/>
          <w:sz w:val="20"/>
          <w:szCs w:val="20"/>
          <w:lang w:val="en-US"/>
        </w:rPr>
        <w:t xml:space="preserve">  </w:t>
      </w:r>
      <w:r w:rsidRPr="00FA7A29">
        <w:rPr>
          <w:rFonts w:ascii="Arial" w:hAnsi="Arial" w:cs="Arial"/>
          <w:color w:val="000000"/>
          <w:sz w:val="20"/>
          <w:szCs w:val="20"/>
          <w:lang w:val="en-US"/>
        </w:rPr>
        <w:t>C ……………………….  I ………………………   F …………………</w:t>
      </w:r>
      <w:proofErr w:type="gramStart"/>
      <w:r w:rsidRPr="00FA7A29">
        <w:rPr>
          <w:rFonts w:ascii="Arial" w:hAnsi="Arial" w:cs="Arial"/>
          <w:color w:val="000000"/>
          <w:sz w:val="20"/>
          <w:szCs w:val="20"/>
          <w:lang w:val="en-US"/>
        </w:rPr>
        <w:t>…..</w:t>
      </w:r>
      <w:proofErr w:type="gramEnd"/>
    </w:p>
    <w:p w14:paraId="6AA35AC3" w14:textId="77777777"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p>
    <w:p w14:paraId="17DDD47E" w14:textId="77777777" w:rsidR="00FA7A29" w:rsidRPr="00FA7A29" w:rsidRDefault="00FA7A29" w:rsidP="00FA7A29">
      <w:pPr>
        <w:autoSpaceDE w:val="0"/>
        <w:autoSpaceDN w:val="0"/>
        <w:adjustRightInd w:val="0"/>
        <w:spacing w:after="0" w:line="240" w:lineRule="auto"/>
        <w:ind w:left="426" w:hanging="142"/>
        <w:rPr>
          <w:rFonts w:ascii="Trebuchet MS" w:hAnsi="Trebuchet MS" w:cs="Trebuchet MS"/>
          <w:color w:val="000000"/>
          <w:lang w:val="en-US"/>
        </w:rPr>
      </w:pPr>
    </w:p>
    <w:p w14:paraId="342D9D99" w14:textId="77777777" w:rsidR="00FA7A29" w:rsidRPr="00FA7A29" w:rsidRDefault="00FA7A29" w:rsidP="00FA7A29">
      <w:pPr>
        <w:autoSpaceDE w:val="0"/>
        <w:autoSpaceDN w:val="0"/>
        <w:adjustRightInd w:val="0"/>
        <w:spacing w:after="0" w:line="240" w:lineRule="auto"/>
        <w:ind w:left="426" w:hanging="142"/>
        <w:rPr>
          <w:rFonts w:ascii="Trebuchet MS" w:hAnsi="Trebuchet MS" w:cs="Trebuchet MS"/>
          <w:color w:val="000000"/>
          <w:lang w:val="en-US"/>
        </w:rPr>
      </w:pPr>
    </w:p>
    <w:p w14:paraId="5503B66C" w14:textId="74650358" w:rsidR="00FA7A29" w:rsidRPr="00FA7A29" w:rsidRDefault="00FA7A29" w:rsidP="00FA7A29">
      <w:pPr>
        <w:autoSpaceDE w:val="0"/>
        <w:autoSpaceDN w:val="0"/>
        <w:adjustRightInd w:val="0"/>
        <w:spacing w:after="0" w:line="240" w:lineRule="auto"/>
        <w:rPr>
          <w:rFonts w:ascii="Arial" w:hAnsi="Arial" w:cs="Arial"/>
          <w:b/>
          <w:bCs/>
          <w:color w:val="000000"/>
          <w:sz w:val="20"/>
          <w:szCs w:val="20"/>
          <w:lang w:val="en-US"/>
        </w:rPr>
      </w:pPr>
      <w:r w:rsidRPr="00FA7A29">
        <w:rPr>
          <w:rFonts w:ascii="Arial" w:hAnsi="Arial" w:cs="Arial"/>
          <w:b/>
          <w:bCs/>
          <w:color w:val="000000"/>
          <w:sz w:val="20"/>
          <w:szCs w:val="20"/>
          <w:lang w:val="en-US"/>
        </w:rPr>
        <w:t>5</w:t>
      </w:r>
      <w:r>
        <w:rPr>
          <w:rFonts w:ascii="Arial" w:hAnsi="Arial" w:cs="Arial"/>
          <w:b/>
          <w:bCs/>
          <w:color w:val="000000"/>
          <w:sz w:val="20"/>
          <w:szCs w:val="20"/>
          <w:lang w:val="en-US"/>
        </w:rPr>
        <w:t xml:space="preserve">ª. </w:t>
      </w:r>
      <w:r w:rsidRPr="00FA7A29">
        <w:rPr>
          <w:rFonts w:ascii="Arial" w:hAnsi="Arial" w:cs="Arial"/>
          <w:b/>
          <w:bCs/>
          <w:color w:val="000000"/>
          <w:sz w:val="20"/>
          <w:szCs w:val="20"/>
          <w:lang w:val="en-US"/>
        </w:rPr>
        <w:t xml:space="preserve"> How do you write in English these symbols: (0.50 </w:t>
      </w:r>
      <w:proofErr w:type="gramStart"/>
      <w:r w:rsidRPr="00FA7A29">
        <w:rPr>
          <w:rFonts w:ascii="Arial" w:hAnsi="Arial" w:cs="Arial"/>
          <w:b/>
          <w:bCs/>
          <w:color w:val="000000"/>
          <w:sz w:val="20"/>
          <w:szCs w:val="20"/>
          <w:lang w:val="en-US"/>
        </w:rPr>
        <w:t>each)</w:t>
      </w:r>
      <w:proofErr w:type="gramEnd"/>
    </w:p>
    <w:p w14:paraId="0A7A1DC9" w14:textId="77777777" w:rsidR="00FA7A29" w:rsidRPr="00FA7A29" w:rsidRDefault="00FA7A29" w:rsidP="00FA7A29">
      <w:pPr>
        <w:autoSpaceDE w:val="0"/>
        <w:autoSpaceDN w:val="0"/>
        <w:adjustRightInd w:val="0"/>
        <w:spacing w:after="0" w:line="240" w:lineRule="auto"/>
        <w:ind w:left="426" w:hanging="142"/>
        <w:rPr>
          <w:rFonts w:ascii="Arial" w:hAnsi="Arial" w:cs="Arial"/>
          <w:color w:val="000000"/>
          <w:sz w:val="20"/>
          <w:szCs w:val="20"/>
          <w:lang w:val="en-US"/>
        </w:rPr>
      </w:pPr>
      <w:r w:rsidRPr="00FA7A29">
        <w:rPr>
          <w:rFonts w:ascii="Arial" w:hAnsi="Arial" w:cs="Arial"/>
          <w:color w:val="000000"/>
          <w:sz w:val="20"/>
          <w:szCs w:val="20"/>
          <w:lang w:val="en-US"/>
        </w:rPr>
        <w:t xml:space="preserve">  </w:t>
      </w:r>
    </w:p>
    <w:p w14:paraId="09D5659D"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r w:rsidRPr="00FA7A29">
        <w:rPr>
          <w:rFonts w:ascii="Arial" w:hAnsi="Arial" w:cs="Arial"/>
          <w:color w:val="000000"/>
          <w:sz w:val="20"/>
          <w:szCs w:val="20"/>
          <w:lang w:val="en-US"/>
        </w:rPr>
        <w:t xml:space="preserve">  </w:t>
      </w:r>
      <w:r>
        <w:rPr>
          <w:rFonts w:ascii="Arial" w:hAnsi="Arial" w:cs="Arial"/>
          <w:color w:val="000000"/>
          <w:sz w:val="20"/>
          <w:szCs w:val="20"/>
          <w:lang w:val="es-ES_tradnl"/>
        </w:rPr>
        <w:t xml:space="preserve">@………………           </w:t>
      </w:r>
      <w:r>
        <w:rPr>
          <w:rFonts w:ascii="Arial" w:hAnsi="Arial" w:cs="Arial"/>
          <w:color w:val="000000"/>
          <w:sz w:val="20"/>
          <w:szCs w:val="20"/>
          <w:lang w:val="es-ES_tradnl"/>
        </w:rPr>
        <w:tab/>
      </w:r>
    </w:p>
    <w:p w14:paraId="5AA7F759"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p>
    <w:p w14:paraId="78C8FDD3"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r>
        <w:rPr>
          <w:rFonts w:ascii="Arial" w:hAnsi="Arial" w:cs="Arial"/>
          <w:color w:val="000000"/>
          <w:sz w:val="20"/>
          <w:szCs w:val="20"/>
          <w:lang w:val="es-ES_tradnl"/>
        </w:rPr>
        <w:t xml:space="preserve">   BOOGLES (mayúscula)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xml:space="preserve">.   </w:t>
      </w:r>
    </w:p>
    <w:p w14:paraId="51BE8874" w14:textId="77777777" w:rsidR="00FA7A29" w:rsidRDefault="00FA7A29" w:rsidP="00FA7A29">
      <w:pPr>
        <w:autoSpaceDE w:val="0"/>
        <w:autoSpaceDN w:val="0"/>
        <w:adjustRightInd w:val="0"/>
        <w:spacing w:after="0" w:line="240" w:lineRule="auto"/>
        <w:ind w:left="426" w:hanging="142"/>
        <w:rPr>
          <w:rFonts w:ascii="Arial" w:hAnsi="Arial" w:cs="Arial"/>
          <w:color w:val="000000"/>
          <w:sz w:val="20"/>
          <w:szCs w:val="20"/>
          <w:lang w:val="es-ES_tradnl"/>
        </w:rPr>
      </w:pPr>
    </w:p>
    <w:p w14:paraId="1585AD46" w14:textId="77777777" w:rsidR="00FA7A29" w:rsidRDefault="00FA7A29" w:rsidP="00FA7A29">
      <w:pPr>
        <w:autoSpaceDE w:val="0"/>
        <w:autoSpaceDN w:val="0"/>
        <w:adjustRightInd w:val="0"/>
        <w:spacing w:after="0" w:line="240" w:lineRule="auto"/>
        <w:ind w:left="426" w:hanging="142"/>
        <w:rPr>
          <w:rFonts w:ascii="Arial" w:hAnsi="Arial" w:cs="Arial"/>
          <w:b/>
          <w:bCs/>
          <w:i/>
          <w:iCs/>
          <w:color w:val="000000"/>
          <w:sz w:val="20"/>
          <w:szCs w:val="20"/>
          <w:lang w:val="es-ES_tradnl"/>
        </w:rPr>
      </w:pPr>
      <w:r>
        <w:rPr>
          <w:rFonts w:ascii="Arial" w:hAnsi="Arial" w:cs="Arial"/>
          <w:color w:val="000000"/>
          <w:sz w:val="20"/>
          <w:szCs w:val="20"/>
          <w:lang w:val="es-ES_tradnl"/>
        </w:rPr>
        <w:t xml:space="preserve">  C.E.O. …………...……  ………………………. …………………..</w:t>
      </w:r>
    </w:p>
    <w:p w14:paraId="445515D2" w14:textId="77777777" w:rsidR="00FA7A29" w:rsidRDefault="00FA7A29" w:rsidP="00FA7A29">
      <w:pPr>
        <w:autoSpaceDE w:val="0"/>
        <w:autoSpaceDN w:val="0"/>
        <w:adjustRightInd w:val="0"/>
        <w:spacing w:after="0"/>
        <w:rPr>
          <w:rFonts w:ascii="Arial" w:hAnsi="Arial" w:cs="Arial"/>
          <w:color w:val="000000"/>
          <w:sz w:val="20"/>
          <w:szCs w:val="20"/>
          <w:lang w:val="es-ES_tradnl"/>
        </w:rPr>
      </w:pPr>
      <w:r>
        <w:rPr>
          <w:rFonts w:ascii="Arial" w:hAnsi="Arial" w:cs="Arial"/>
          <w:color w:val="000000"/>
          <w:sz w:val="20"/>
          <w:szCs w:val="20"/>
          <w:lang w:val="es-ES_tradnl"/>
        </w:rPr>
        <w:t xml:space="preserve">        </w:t>
      </w:r>
    </w:p>
    <w:p w14:paraId="0F32E665"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r>
        <w:rPr>
          <w:rFonts w:ascii="Arial" w:hAnsi="Arial" w:cs="Arial"/>
          <w:color w:val="000000"/>
          <w:sz w:val="20"/>
          <w:szCs w:val="20"/>
          <w:lang w:val="es-ES_tradnl"/>
        </w:rPr>
        <w:t xml:space="preserve">       </w:t>
      </w:r>
      <w:r w:rsidRPr="00FA7A29">
        <w:rPr>
          <w:rFonts w:ascii="Arial" w:hAnsi="Arial" w:cs="Arial"/>
          <w:color w:val="000000"/>
          <w:sz w:val="20"/>
          <w:szCs w:val="20"/>
          <w:lang w:val="en-US"/>
        </w:rPr>
        <w:t>a.s.a.p.  ……….  …………….  ………..    ……………………..</w:t>
      </w:r>
    </w:p>
    <w:p w14:paraId="2EBD60A6"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p>
    <w:p w14:paraId="32317D5F"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color w:val="000000"/>
          <w:sz w:val="20"/>
          <w:szCs w:val="20"/>
          <w:lang w:val="en-US"/>
        </w:rPr>
        <w:t xml:space="preserve">       /    ………………………</w:t>
      </w:r>
      <w:r w:rsidRPr="00FA7A29">
        <w:rPr>
          <w:rFonts w:ascii="Arial" w:hAnsi="Arial" w:cs="Arial"/>
          <w:color w:val="000000"/>
          <w:sz w:val="20"/>
          <w:szCs w:val="20"/>
          <w:lang w:val="en-US"/>
        </w:rPr>
        <w:tab/>
      </w:r>
      <w:r w:rsidRPr="00FA7A29">
        <w:rPr>
          <w:rFonts w:ascii="Arial" w:hAnsi="Arial" w:cs="Arial"/>
          <w:color w:val="000000"/>
          <w:sz w:val="20"/>
          <w:szCs w:val="20"/>
          <w:lang w:val="en-US"/>
        </w:rPr>
        <w:tab/>
      </w:r>
      <w:r w:rsidRPr="00FA7A29">
        <w:rPr>
          <w:rFonts w:ascii="Arial" w:hAnsi="Arial" w:cs="Arial"/>
          <w:color w:val="000000"/>
          <w:sz w:val="20"/>
          <w:szCs w:val="20"/>
          <w:lang w:val="en-US"/>
        </w:rPr>
        <w:tab/>
      </w:r>
    </w:p>
    <w:p w14:paraId="2FA380C7" w14:textId="77777777" w:rsidR="00FA7A29" w:rsidRPr="00FA7A29" w:rsidRDefault="00FA7A29" w:rsidP="00FA7A29">
      <w:pPr>
        <w:autoSpaceDE w:val="0"/>
        <w:autoSpaceDN w:val="0"/>
        <w:adjustRightInd w:val="0"/>
        <w:ind w:left="426" w:hanging="142"/>
        <w:rPr>
          <w:rFonts w:ascii="Arial" w:hAnsi="Arial" w:cs="Arial"/>
          <w:b/>
          <w:bCs/>
          <w:color w:val="000000"/>
          <w:sz w:val="20"/>
          <w:szCs w:val="20"/>
          <w:lang w:val="en-US"/>
        </w:rPr>
      </w:pPr>
    </w:p>
    <w:p w14:paraId="2E900EE9" w14:textId="078B53C6"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6</w:t>
      </w:r>
      <w:proofErr w:type="gramStart"/>
      <w:r>
        <w:rPr>
          <w:rFonts w:ascii="Arial" w:hAnsi="Arial" w:cs="Arial"/>
          <w:b/>
          <w:bCs/>
          <w:color w:val="000000"/>
          <w:sz w:val="20"/>
          <w:szCs w:val="20"/>
          <w:lang w:val="en-US"/>
        </w:rPr>
        <w:t xml:space="preserve">ª </w:t>
      </w:r>
      <w:r w:rsidRPr="00FA7A29">
        <w:rPr>
          <w:rFonts w:ascii="Arial" w:hAnsi="Arial" w:cs="Arial"/>
          <w:b/>
          <w:bCs/>
          <w:color w:val="000000"/>
          <w:sz w:val="20"/>
          <w:szCs w:val="20"/>
          <w:lang w:val="en-US"/>
        </w:rPr>
        <w:t>.</w:t>
      </w:r>
      <w:proofErr w:type="gramEnd"/>
      <w:r w:rsidRPr="00FA7A29">
        <w:rPr>
          <w:rFonts w:ascii="Arial" w:hAnsi="Arial" w:cs="Arial"/>
          <w:b/>
          <w:bCs/>
          <w:color w:val="000000"/>
          <w:sz w:val="20"/>
          <w:szCs w:val="20"/>
          <w:lang w:val="en-US"/>
        </w:rPr>
        <w:t xml:space="preserve">  </w:t>
      </w:r>
      <w:proofErr w:type="gramStart"/>
      <w:r w:rsidRPr="00FA7A29">
        <w:rPr>
          <w:rFonts w:ascii="Arial" w:hAnsi="Arial" w:cs="Arial"/>
          <w:b/>
          <w:bCs/>
          <w:color w:val="000000"/>
          <w:sz w:val="20"/>
          <w:szCs w:val="20"/>
          <w:lang w:val="en-US"/>
        </w:rPr>
        <w:t>( 1</w:t>
      </w:r>
      <w:proofErr w:type="gramEnd"/>
      <w:r w:rsidRPr="00FA7A29">
        <w:rPr>
          <w:rFonts w:ascii="Arial" w:hAnsi="Arial" w:cs="Arial"/>
          <w:b/>
          <w:bCs/>
          <w:color w:val="000000"/>
          <w:sz w:val="20"/>
          <w:szCs w:val="20"/>
          <w:lang w:val="en-US"/>
        </w:rPr>
        <w:t xml:space="preserve"> point each ) Match the phrasal verbs with their definitions below:</w:t>
      </w:r>
    </w:p>
    <w:tbl>
      <w:tblPr>
        <w:tblW w:w="0" w:type="auto"/>
        <w:tblBorders>
          <w:top w:val="nil"/>
          <w:left w:val="nil"/>
          <w:right w:val="nil"/>
        </w:tblBorders>
        <w:tblLayout w:type="fixed"/>
        <w:tblLook w:val="0000" w:firstRow="0" w:lastRow="0" w:firstColumn="0" w:lastColumn="0" w:noHBand="0" w:noVBand="0"/>
      </w:tblPr>
      <w:tblGrid>
        <w:gridCol w:w="4180"/>
        <w:gridCol w:w="4180"/>
      </w:tblGrid>
      <w:tr w:rsidR="00FA7A29" w14:paraId="533C792F" w14:textId="77777777">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798D875" w14:textId="77777777" w:rsidR="00FA7A29" w:rsidRDefault="00FA7A29">
            <w:pPr>
              <w:autoSpaceDE w:val="0"/>
              <w:autoSpaceDN w:val="0"/>
              <w:adjustRightInd w:val="0"/>
              <w:rPr>
                <w:rFonts w:ascii="Helvetica" w:hAnsi="Helvetica" w:cs="Helvetica"/>
                <w:kern w:val="1"/>
                <w:sz w:val="24"/>
                <w:szCs w:val="24"/>
                <w:lang w:val="es-ES_tradnl"/>
              </w:rPr>
            </w:pPr>
            <w:r>
              <w:rPr>
                <w:rFonts w:ascii="Arial" w:hAnsi="Arial" w:cs="Arial"/>
                <w:color w:val="000000"/>
                <w:sz w:val="20"/>
                <w:szCs w:val="20"/>
                <w:lang w:val="es-ES_tradnl"/>
              </w:rPr>
              <w:t xml:space="preserve">1.     </w:t>
            </w:r>
            <w:proofErr w:type="spellStart"/>
            <w:r>
              <w:rPr>
                <w:rFonts w:ascii="Arial" w:hAnsi="Arial" w:cs="Arial"/>
                <w:color w:val="000000"/>
                <w:sz w:val="20"/>
                <w:szCs w:val="20"/>
                <w:lang w:val="es-ES_tradnl"/>
              </w:rPr>
              <w:t>Hire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DB4FC35"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A.    </w:t>
            </w:r>
            <w:proofErr w:type="spellStart"/>
            <w:r>
              <w:rPr>
                <w:rFonts w:ascii="Arial" w:hAnsi="Arial" w:cs="Arial"/>
                <w:color w:val="000000"/>
                <w:sz w:val="20"/>
                <w:szCs w:val="20"/>
                <w:lang w:val="es-ES_tradnl"/>
              </w:rPr>
              <w:t>Put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through</w:t>
            </w:r>
            <w:proofErr w:type="spellEnd"/>
          </w:p>
        </w:tc>
      </w:tr>
      <w:tr w:rsidR="00FA7A29" w14:paraId="3C5D0F1C"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201EAB2"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2.     </w:t>
            </w:r>
            <w:proofErr w:type="spellStart"/>
            <w:r>
              <w:rPr>
                <w:rFonts w:ascii="Arial" w:hAnsi="Arial" w:cs="Arial"/>
                <w:color w:val="000000"/>
                <w:sz w:val="20"/>
                <w:szCs w:val="20"/>
                <w:lang w:val="es-ES_tradnl"/>
              </w:rPr>
              <w:t>Handle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E959AB6"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B.    </w:t>
            </w:r>
            <w:proofErr w:type="spellStart"/>
            <w:r>
              <w:rPr>
                <w:rFonts w:ascii="Arial" w:hAnsi="Arial" w:cs="Arial"/>
                <w:color w:val="000000"/>
                <w:sz w:val="20"/>
                <w:szCs w:val="20"/>
                <w:lang w:val="es-ES_tradnl"/>
              </w:rPr>
              <w:t>Put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down</w:t>
            </w:r>
            <w:proofErr w:type="spellEnd"/>
          </w:p>
        </w:tc>
      </w:tr>
      <w:tr w:rsidR="00FA7A29" w14:paraId="05A115AF"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9197A97"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3      </w:t>
            </w:r>
            <w:proofErr w:type="spellStart"/>
            <w:r>
              <w:rPr>
                <w:rFonts w:ascii="Arial" w:hAnsi="Arial" w:cs="Arial"/>
                <w:color w:val="000000"/>
                <w:sz w:val="20"/>
                <w:szCs w:val="20"/>
                <w:lang w:val="es-ES_tradnl"/>
              </w:rPr>
              <w:t>Include</w:t>
            </w:r>
            <w:proofErr w:type="spellEnd"/>
            <w:r>
              <w:rPr>
                <w:rFonts w:ascii="Arial" w:hAnsi="Arial" w:cs="Arial"/>
                <w:color w:val="000000"/>
                <w:sz w:val="20"/>
                <w:szCs w:val="20"/>
                <w:lang w:val="es-ES_tradnl"/>
              </w:rPr>
              <w:t xml:space="preserve"> / </w:t>
            </w:r>
            <w:proofErr w:type="spellStart"/>
            <w:r>
              <w:rPr>
                <w:rFonts w:ascii="Arial" w:hAnsi="Arial" w:cs="Arial"/>
                <w:color w:val="000000"/>
                <w:sz w:val="20"/>
                <w:szCs w:val="20"/>
                <w:lang w:val="es-ES_tradnl"/>
              </w:rPr>
              <w:t>write</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down</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180CF64"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C.    </w:t>
            </w:r>
            <w:proofErr w:type="spellStart"/>
            <w:r>
              <w:rPr>
                <w:rFonts w:ascii="Arial" w:hAnsi="Arial" w:cs="Arial"/>
                <w:color w:val="000000"/>
                <w:sz w:val="20"/>
                <w:szCs w:val="20"/>
                <w:lang w:val="es-ES_tradnl"/>
              </w:rPr>
              <w:t>Turn</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down</w:t>
            </w:r>
            <w:proofErr w:type="spellEnd"/>
          </w:p>
        </w:tc>
      </w:tr>
      <w:tr w:rsidR="00FA7A29" w14:paraId="7AB5534C"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FC992B3"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4.     </w:t>
            </w:r>
            <w:proofErr w:type="spellStart"/>
            <w:r>
              <w:rPr>
                <w:rFonts w:ascii="Arial" w:hAnsi="Arial" w:cs="Arial"/>
                <w:color w:val="000000"/>
                <w:sz w:val="20"/>
                <w:szCs w:val="20"/>
                <w:lang w:val="es-ES_tradnl"/>
              </w:rPr>
              <w:t>Refuse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30D9260"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D.    Deal </w:t>
            </w:r>
            <w:proofErr w:type="spellStart"/>
            <w:r>
              <w:rPr>
                <w:rFonts w:ascii="Arial" w:hAnsi="Arial" w:cs="Arial"/>
                <w:color w:val="000000"/>
                <w:sz w:val="20"/>
                <w:szCs w:val="20"/>
                <w:lang w:val="es-ES_tradnl"/>
              </w:rPr>
              <w:t>with</w:t>
            </w:r>
            <w:proofErr w:type="spellEnd"/>
          </w:p>
        </w:tc>
      </w:tr>
      <w:tr w:rsidR="00FA7A29" w14:paraId="61E5F6FB" w14:textId="77777777">
        <w:tblPrEx>
          <w:tblBorders>
            <w:top w:val="none" w:sz="0" w:space="0" w:color="auto"/>
          </w:tblBorders>
        </w:tblPrEx>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949966E"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5.     </w:t>
            </w:r>
            <w:proofErr w:type="spellStart"/>
            <w:r>
              <w:rPr>
                <w:rFonts w:ascii="Arial" w:hAnsi="Arial" w:cs="Arial"/>
                <w:color w:val="000000"/>
                <w:sz w:val="20"/>
                <w:szCs w:val="20"/>
                <w:lang w:val="es-ES_tradnl"/>
              </w:rPr>
              <w:t>Connect</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71CAB57"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E.    </w:t>
            </w:r>
            <w:proofErr w:type="spellStart"/>
            <w:r>
              <w:rPr>
                <w:rFonts w:ascii="Arial" w:hAnsi="Arial" w:cs="Arial"/>
                <w:color w:val="000000"/>
                <w:sz w:val="20"/>
                <w:szCs w:val="20"/>
                <w:lang w:val="es-ES_tradnl"/>
              </w:rPr>
              <w:t>Get</w:t>
            </w:r>
            <w:proofErr w:type="spellEnd"/>
            <w:r>
              <w:rPr>
                <w:rFonts w:ascii="Arial" w:hAnsi="Arial" w:cs="Arial"/>
                <w:color w:val="000000"/>
                <w:sz w:val="20"/>
                <w:szCs w:val="20"/>
                <w:lang w:val="es-ES_tradnl"/>
              </w:rPr>
              <w:t xml:space="preserve"> on </w:t>
            </w:r>
            <w:proofErr w:type="spellStart"/>
            <w:r>
              <w:rPr>
                <w:rFonts w:ascii="Arial" w:hAnsi="Arial" w:cs="Arial"/>
                <w:color w:val="000000"/>
                <w:sz w:val="20"/>
                <w:szCs w:val="20"/>
                <w:lang w:val="es-ES_tradnl"/>
              </w:rPr>
              <w:t>well</w:t>
            </w:r>
            <w:proofErr w:type="spellEnd"/>
          </w:p>
        </w:tc>
      </w:tr>
      <w:tr w:rsidR="00FA7A29" w14:paraId="54EE68CD" w14:textId="77777777">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E40D4DF"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6.     </w:t>
            </w:r>
            <w:proofErr w:type="spellStart"/>
            <w:r>
              <w:rPr>
                <w:rFonts w:ascii="Arial" w:hAnsi="Arial" w:cs="Arial"/>
                <w:color w:val="000000"/>
                <w:sz w:val="20"/>
                <w:szCs w:val="20"/>
                <w:lang w:val="es-ES_tradnl"/>
              </w:rPr>
              <w:t>Treat</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with</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people</w:t>
            </w:r>
            <w:proofErr w:type="spellEnd"/>
          </w:p>
        </w:tc>
        <w:tc>
          <w:tcPr>
            <w:tcW w:w="41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833591D" w14:textId="77777777" w:rsidR="00FA7A29" w:rsidRDefault="00FA7A29">
            <w:pPr>
              <w:autoSpaceDE w:val="0"/>
              <w:autoSpaceDN w:val="0"/>
              <w:adjustRightInd w:val="0"/>
              <w:spacing w:after="0" w:line="240" w:lineRule="auto"/>
              <w:rPr>
                <w:rFonts w:ascii="Helvetica" w:hAnsi="Helvetica" w:cs="Helvetica"/>
                <w:kern w:val="1"/>
                <w:sz w:val="24"/>
                <w:szCs w:val="24"/>
                <w:lang w:val="es-ES_tradnl"/>
              </w:rPr>
            </w:pPr>
            <w:r>
              <w:rPr>
                <w:rFonts w:ascii="Arial" w:hAnsi="Arial" w:cs="Arial"/>
                <w:color w:val="000000"/>
                <w:sz w:val="20"/>
                <w:szCs w:val="20"/>
                <w:lang w:val="es-ES_tradnl"/>
              </w:rPr>
              <w:t xml:space="preserve">F.    </w:t>
            </w:r>
            <w:proofErr w:type="spellStart"/>
            <w:r>
              <w:rPr>
                <w:rFonts w:ascii="Arial" w:hAnsi="Arial" w:cs="Arial"/>
                <w:color w:val="000000"/>
                <w:sz w:val="20"/>
                <w:szCs w:val="20"/>
                <w:lang w:val="es-ES_tradnl"/>
              </w:rPr>
              <w:t>Take</w:t>
            </w:r>
            <w:proofErr w:type="spellEnd"/>
            <w:r>
              <w:rPr>
                <w:rFonts w:ascii="Arial" w:hAnsi="Arial" w:cs="Arial"/>
                <w:color w:val="000000"/>
                <w:sz w:val="20"/>
                <w:szCs w:val="20"/>
                <w:lang w:val="es-ES_tradnl"/>
              </w:rPr>
              <w:t xml:space="preserve"> </w:t>
            </w:r>
            <w:proofErr w:type="spellStart"/>
            <w:r>
              <w:rPr>
                <w:rFonts w:ascii="Arial" w:hAnsi="Arial" w:cs="Arial"/>
                <w:color w:val="000000"/>
                <w:sz w:val="20"/>
                <w:szCs w:val="20"/>
                <w:lang w:val="es-ES_tradnl"/>
              </w:rPr>
              <w:t>on</w:t>
            </w:r>
            <w:proofErr w:type="spellEnd"/>
          </w:p>
        </w:tc>
      </w:tr>
    </w:tbl>
    <w:p w14:paraId="59377450" w14:textId="77777777" w:rsidR="00FA7A29" w:rsidRDefault="00FA7A29" w:rsidP="00FA7A29">
      <w:pPr>
        <w:autoSpaceDE w:val="0"/>
        <w:autoSpaceDN w:val="0"/>
        <w:adjustRightInd w:val="0"/>
        <w:rPr>
          <w:rFonts w:ascii="Arial" w:hAnsi="Arial" w:cs="Arial"/>
          <w:color w:val="000000"/>
          <w:sz w:val="20"/>
          <w:szCs w:val="20"/>
          <w:lang w:val="es-ES_tradnl"/>
        </w:rPr>
      </w:pPr>
      <w:r>
        <w:rPr>
          <w:rFonts w:ascii="Arial" w:hAnsi="Arial" w:cs="Arial"/>
          <w:color w:val="000000"/>
          <w:sz w:val="20"/>
          <w:szCs w:val="20"/>
          <w:lang w:val="es-ES_tradnl"/>
        </w:rPr>
        <w:t xml:space="preserve"> </w:t>
      </w:r>
    </w:p>
    <w:p w14:paraId="3F75F3DC" w14:textId="77777777" w:rsidR="00FA7A29" w:rsidRDefault="00FA7A29" w:rsidP="00FA7A29">
      <w:pPr>
        <w:autoSpaceDE w:val="0"/>
        <w:autoSpaceDN w:val="0"/>
        <w:adjustRightInd w:val="0"/>
        <w:rPr>
          <w:rFonts w:ascii="Arial" w:hAnsi="Arial" w:cs="Arial"/>
          <w:color w:val="000000"/>
          <w:sz w:val="20"/>
          <w:szCs w:val="20"/>
          <w:lang w:val="es-ES_tradnl"/>
        </w:rPr>
      </w:pPr>
      <w:r>
        <w:rPr>
          <w:rFonts w:ascii="Arial" w:hAnsi="Arial" w:cs="Arial"/>
          <w:color w:val="000000"/>
          <w:sz w:val="20"/>
          <w:szCs w:val="20"/>
          <w:lang w:val="es-ES_tradnl"/>
        </w:rPr>
        <w:t xml:space="preserve">1.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xml:space="preserve">.       2.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xml:space="preserve">.      3. </w:t>
      </w:r>
      <w:proofErr w:type="gramStart"/>
      <w:r>
        <w:rPr>
          <w:rFonts w:ascii="Arial" w:hAnsi="Arial" w:cs="Arial"/>
          <w:color w:val="000000"/>
          <w:sz w:val="20"/>
          <w:szCs w:val="20"/>
          <w:lang w:val="es-ES_tradnl"/>
        </w:rPr>
        <w:t>…….</w:t>
      </w:r>
      <w:proofErr w:type="gramEnd"/>
      <w:r>
        <w:rPr>
          <w:rFonts w:ascii="Arial" w:hAnsi="Arial" w:cs="Arial"/>
          <w:color w:val="000000"/>
          <w:sz w:val="20"/>
          <w:szCs w:val="20"/>
          <w:lang w:val="es-ES_tradnl"/>
        </w:rPr>
        <w:t>.       4. ……….      5. ……….    6. ……….</w:t>
      </w:r>
    </w:p>
    <w:p w14:paraId="2B190DBF" w14:textId="77777777" w:rsidR="00FA7A29" w:rsidRDefault="00FA7A29" w:rsidP="00FA7A29">
      <w:pPr>
        <w:autoSpaceDE w:val="0"/>
        <w:autoSpaceDN w:val="0"/>
        <w:adjustRightInd w:val="0"/>
        <w:rPr>
          <w:rFonts w:ascii="Arial" w:hAnsi="Arial" w:cs="Arial"/>
          <w:b/>
          <w:bCs/>
          <w:color w:val="000000"/>
          <w:sz w:val="20"/>
          <w:szCs w:val="20"/>
          <w:lang w:val="es-ES_tradnl"/>
        </w:rPr>
      </w:pPr>
    </w:p>
    <w:p w14:paraId="7B313585" w14:textId="07198489"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7</w:t>
      </w:r>
      <w:r>
        <w:rPr>
          <w:rFonts w:ascii="Arial" w:hAnsi="Arial" w:cs="Arial"/>
          <w:b/>
          <w:bCs/>
          <w:color w:val="000000"/>
          <w:sz w:val="20"/>
          <w:szCs w:val="20"/>
          <w:lang w:val="en-US"/>
        </w:rPr>
        <w:t>ª</w:t>
      </w:r>
      <w:r w:rsidRPr="00FA7A29">
        <w:rPr>
          <w:rFonts w:ascii="Arial" w:hAnsi="Arial" w:cs="Arial"/>
          <w:b/>
          <w:bCs/>
          <w:color w:val="000000"/>
          <w:sz w:val="20"/>
          <w:szCs w:val="20"/>
          <w:lang w:val="en-US"/>
        </w:rPr>
        <w:t xml:space="preserve">. </w:t>
      </w:r>
      <w:proofErr w:type="gramStart"/>
      <w:r w:rsidRPr="00FA7A29">
        <w:rPr>
          <w:rFonts w:ascii="Arial" w:hAnsi="Arial" w:cs="Arial"/>
          <w:b/>
          <w:bCs/>
          <w:color w:val="000000"/>
          <w:sz w:val="20"/>
          <w:szCs w:val="20"/>
          <w:lang w:val="en-US"/>
        </w:rPr>
        <w:t>( 1</w:t>
      </w:r>
      <w:proofErr w:type="gramEnd"/>
      <w:r w:rsidRPr="00FA7A29">
        <w:rPr>
          <w:rFonts w:ascii="Arial" w:hAnsi="Arial" w:cs="Arial"/>
          <w:b/>
          <w:bCs/>
          <w:color w:val="000000"/>
          <w:sz w:val="20"/>
          <w:szCs w:val="20"/>
          <w:lang w:val="en-US"/>
        </w:rPr>
        <w:t xml:space="preserve"> point each answer) Numbers</w:t>
      </w:r>
      <w:r w:rsidRPr="00FA7A29">
        <w:rPr>
          <w:rFonts w:ascii="Arial" w:hAnsi="Arial" w:cs="Arial"/>
          <w:color w:val="000000"/>
          <w:sz w:val="20"/>
          <w:szCs w:val="20"/>
          <w:lang w:val="en-US"/>
        </w:rPr>
        <w:t xml:space="preserve">: </w:t>
      </w:r>
      <w:r w:rsidRPr="00FA7A29">
        <w:rPr>
          <w:rFonts w:ascii="Arial" w:hAnsi="Arial" w:cs="Arial"/>
          <w:b/>
          <w:bCs/>
          <w:color w:val="000000"/>
          <w:sz w:val="20"/>
          <w:szCs w:val="20"/>
          <w:lang w:val="en-US"/>
        </w:rPr>
        <w:t>Represent the following words in figures or numbers:</w:t>
      </w:r>
    </w:p>
    <w:p w14:paraId="29DF270E" w14:textId="5CB6C36F"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1</w:t>
      </w:r>
      <w:r w:rsidRPr="00FA7A29">
        <w:rPr>
          <w:rFonts w:ascii="Arial" w:hAnsi="Arial" w:cs="Arial"/>
          <w:color w:val="000000"/>
          <w:sz w:val="20"/>
          <w:szCs w:val="20"/>
          <w:lang w:val="en-US"/>
        </w:rPr>
        <w:t>.-</w:t>
      </w:r>
      <w:r w:rsidR="00DC7032">
        <w:rPr>
          <w:rFonts w:ascii="Arial" w:hAnsi="Arial" w:cs="Arial"/>
          <w:color w:val="000000"/>
          <w:sz w:val="20"/>
          <w:szCs w:val="20"/>
          <w:lang w:val="en-US"/>
        </w:rPr>
        <w:t xml:space="preserve"> Twenty five thousand three hundred and four ……………</w:t>
      </w:r>
      <w:proofErr w:type="gramStart"/>
      <w:r w:rsidR="00DC7032">
        <w:rPr>
          <w:rFonts w:ascii="Arial" w:hAnsi="Arial" w:cs="Arial"/>
          <w:color w:val="000000"/>
          <w:sz w:val="20"/>
          <w:szCs w:val="20"/>
          <w:lang w:val="en-US"/>
        </w:rPr>
        <w:t>…..</w:t>
      </w:r>
      <w:proofErr w:type="gramEnd"/>
      <w:r w:rsidRPr="00FA7A29">
        <w:rPr>
          <w:rFonts w:ascii="Arial" w:hAnsi="Arial" w:cs="Arial"/>
          <w:color w:val="000000"/>
          <w:sz w:val="20"/>
          <w:szCs w:val="20"/>
          <w:lang w:val="en-US"/>
        </w:rPr>
        <w:t>………………………………..</w:t>
      </w:r>
    </w:p>
    <w:p w14:paraId="70EA01C0" w14:textId="49B36839" w:rsidR="00FA7A29" w:rsidRPr="00EC62B1" w:rsidRDefault="00FA7A29" w:rsidP="00FA7A29">
      <w:pPr>
        <w:autoSpaceDE w:val="0"/>
        <w:autoSpaceDN w:val="0"/>
        <w:adjustRightInd w:val="0"/>
        <w:spacing w:after="0"/>
        <w:rPr>
          <w:rFonts w:ascii="Arial" w:hAnsi="Arial" w:cs="Arial"/>
          <w:color w:val="000000"/>
          <w:sz w:val="20"/>
          <w:szCs w:val="20"/>
        </w:rPr>
      </w:pPr>
      <w:r w:rsidRPr="00EC62B1">
        <w:rPr>
          <w:rFonts w:ascii="Arial" w:hAnsi="Arial" w:cs="Arial"/>
          <w:b/>
          <w:bCs/>
          <w:color w:val="000000"/>
          <w:sz w:val="20"/>
          <w:szCs w:val="20"/>
        </w:rPr>
        <w:t>2</w:t>
      </w:r>
      <w:r w:rsidRPr="00EC62B1">
        <w:rPr>
          <w:rFonts w:ascii="Arial" w:hAnsi="Arial" w:cs="Arial"/>
          <w:color w:val="000000"/>
          <w:sz w:val="20"/>
          <w:szCs w:val="20"/>
        </w:rPr>
        <w:t>.</w:t>
      </w:r>
      <w:proofErr w:type="gramStart"/>
      <w:r w:rsidRPr="00EC62B1">
        <w:rPr>
          <w:rFonts w:ascii="Arial" w:hAnsi="Arial" w:cs="Arial"/>
          <w:color w:val="000000"/>
          <w:sz w:val="20"/>
          <w:szCs w:val="20"/>
        </w:rPr>
        <w:t>-</w:t>
      </w:r>
      <w:r w:rsidR="00DC7032" w:rsidRPr="00EC62B1">
        <w:rPr>
          <w:rFonts w:ascii="Arial" w:hAnsi="Arial" w:cs="Arial"/>
          <w:color w:val="000000"/>
          <w:sz w:val="20"/>
          <w:szCs w:val="20"/>
        </w:rPr>
        <w:t xml:space="preserve">  42</w:t>
      </w:r>
      <w:r w:rsidR="00DA3F6A">
        <w:rPr>
          <w:rFonts w:ascii="Arial" w:hAnsi="Arial" w:cs="Arial"/>
          <w:color w:val="000000"/>
          <w:sz w:val="20"/>
          <w:szCs w:val="20"/>
        </w:rPr>
        <w:t>8</w:t>
      </w:r>
      <w:proofErr w:type="gramEnd"/>
      <w:r w:rsidR="00DC7032" w:rsidRPr="00EC62B1">
        <w:rPr>
          <w:rFonts w:ascii="Arial" w:hAnsi="Arial" w:cs="Arial"/>
          <w:color w:val="000000"/>
          <w:sz w:val="20"/>
          <w:szCs w:val="20"/>
        </w:rPr>
        <w:t>. ……………………</w:t>
      </w:r>
      <w:r w:rsidRPr="00EC62B1">
        <w:rPr>
          <w:rFonts w:ascii="Arial" w:hAnsi="Arial" w:cs="Arial"/>
          <w:color w:val="000000"/>
          <w:sz w:val="20"/>
          <w:szCs w:val="20"/>
        </w:rPr>
        <w:t xml:space="preserve"> …………………………..</w:t>
      </w:r>
    </w:p>
    <w:p w14:paraId="5C520F65" w14:textId="77777777" w:rsidR="00FA7A29" w:rsidRDefault="00FA7A29" w:rsidP="00FA7A29">
      <w:pPr>
        <w:autoSpaceDE w:val="0"/>
        <w:autoSpaceDN w:val="0"/>
        <w:adjustRightInd w:val="0"/>
        <w:spacing w:after="0"/>
        <w:rPr>
          <w:rFonts w:ascii="Arial" w:hAnsi="Arial" w:cs="Arial"/>
          <w:color w:val="000000"/>
          <w:sz w:val="20"/>
          <w:szCs w:val="20"/>
          <w:lang w:val="es-ES_tradnl"/>
        </w:rPr>
      </w:pPr>
      <w:r>
        <w:rPr>
          <w:rFonts w:ascii="Arial" w:hAnsi="Arial" w:cs="Arial"/>
          <w:b/>
          <w:bCs/>
          <w:color w:val="000000"/>
          <w:sz w:val="20"/>
          <w:szCs w:val="20"/>
          <w:lang w:val="es-ES_tradnl"/>
        </w:rPr>
        <w:t>3</w:t>
      </w:r>
      <w:r>
        <w:rPr>
          <w:rFonts w:ascii="Arial" w:hAnsi="Arial" w:cs="Arial"/>
          <w:color w:val="000000"/>
          <w:sz w:val="20"/>
          <w:szCs w:val="20"/>
          <w:lang w:val="es-ES_tradnl"/>
        </w:rPr>
        <w:t xml:space="preserve">.-Dimensions:  275 x </w:t>
      </w:r>
      <w:proofErr w:type="gramStart"/>
      <w:r>
        <w:rPr>
          <w:rFonts w:ascii="Arial" w:hAnsi="Arial" w:cs="Arial"/>
          <w:color w:val="000000"/>
          <w:sz w:val="20"/>
          <w:szCs w:val="20"/>
          <w:lang w:val="es-ES_tradnl"/>
        </w:rPr>
        <w:t>150  x</w:t>
      </w:r>
      <w:proofErr w:type="gramEnd"/>
      <w:r>
        <w:rPr>
          <w:rFonts w:ascii="Arial" w:hAnsi="Arial" w:cs="Arial"/>
          <w:color w:val="000000"/>
          <w:sz w:val="20"/>
          <w:szCs w:val="20"/>
          <w:lang w:val="es-ES_tradnl"/>
        </w:rPr>
        <w:t xml:space="preserve"> 42 mm</w:t>
      </w:r>
    </w:p>
    <w:p w14:paraId="53257E37" w14:textId="77777777" w:rsidR="00FA7A29" w:rsidRDefault="00FA7A29" w:rsidP="00FA7A29">
      <w:pPr>
        <w:autoSpaceDE w:val="0"/>
        <w:autoSpaceDN w:val="0"/>
        <w:adjustRightInd w:val="0"/>
        <w:spacing w:after="0"/>
        <w:rPr>
          <w:rFonts w:ascii="Arial" w:hAnsi="Arial" w:cs="Arial"/>
          <w:color w:val="000000"/>
          <w:sz w:val="20"/>
          <w:szCs w:val="20"/>
          <w:lang w:val="es-ES_tradnl"/>
        </w:rPr>
      </w:pPr>
      <w:r>
        <w:rPr>
          <w:rFonts w:ascii="Arial" w:hAnsi="Arial" w:cs="Arial"/>
          <w:b/>
          <w:bCs/>
          <w:color w:val="000000"/>
          <w:sz w:val="20"/>
          <w:szCs w:val="20"/>
          <w:lang w:val="es-ES_tradnl"/>
        </w:rPr>
        <w:t xml:space="preserve"> </w:t>
      </w:r>
      <w:proofErr w:type="gramStart"/>
      <w:r>
        <w:rPr>
          <w:rFonts w:ascii="Arial" w:hAnsi="Arial" w:cs="Arial"/>
          <w:color w:val="000000"/>
          <w:sz w:val="20"/>
          <w:szCs w:val="20"/>
          <w:lang w:val="es-ES_tradnl"/>
        </w:rPr>
        <w:t>Traduce  largo</w:t>
      </w:r>
      <w:proofErr w:type="gramEnd"/>
      <w:r>
        <w:rPr>
          <w:rFonts w:ascii="Arial" w:hAnsi="Arial" w:cs="Arial"/>
          <w:color w:val="000000"/>
          <w:sz w:val="20"/>
          <w:szCs w:val="20"/>
          <w:lang w:val="es-ES_tradnl"/>
        </w:rPr>
        <w:t xml:space="preserve"> x ancho x alto  : …………………..    ……………………..  …………………….</w:t>
      </w:r>
    </w:p>
    <w:p w14:paraId="6067ECBB" w14:textId="51795573"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4</w:t>
      </w:r>
      <w:r w:rsidRPr="00FA7A29">
        <w:rPr>
          <w:rFonts w:ascii="Arial" w:hAnsi="Arial" w:cs="Arial"/>
          <w:color w:val="000000"/>
          <w:sz w:val="20"/>
          <w:szCs w:val="20"/>
          <w:lang w:val="en-US"/>
        </w:rPr>
        <w:t xml:space="preserve">.- </w:t>
      </w:r>
      <w:r w:rsidR="003E0763">
        <w:rPr>
          <w:rFonts w:ascii="Arial" w:hAnsi="Arial" w:cs="Arial"/>
          <w:color w:val="000000"/>
          <w:sz w:val="20"/>
          <w:szCs w:val="20"/>
          <w:lang w:val="en-US"/>
        </w:rPr>
        <w:t xml:space="preserve">5 </w:t>
      </w:r>
      <w:proofErr w:type="gramStart"/>
      <w:r w:rsidRPr="00FA7A29">
        <w:rPr>
          <w:rFonts w:ascii="Arial" w:hAnsi="Arial" w:cs="Arial"/>
          <w:color w:val="000000"/>
          <w:sz w:val="20"/>
          <w:szCs w:val="20"/>
          <w:lang w:val="en-US"/>
        </w:rPr>
        <w:t>pies :</w:t>
      </w:r>
      <w:proofErr w:type="gramEnd"/>
      <w:r w:rsidRPr="00FA7A29">
        <w:rPr>
          <w:rFonts w:ascii="Arial" w:hAnsi="Arial" w:cs="Arial"/>
          <w:color w:val="000000"/>
          <w:sz w:val="20"/>
          <w:szCs w:val="20"/>
          <w:lang w:val="en-US"/>
        </w:rPr>
        <w:t xml:space="preserve"> ……………….  …..………………..</w:t>
      </w:r>
    </w:p>
    <w:p w14:paraId="0DF1993A" w14:textId="3EB64051" w:rsidR="00FA7A29" w:rsidRPr="00FA7A29" w:rsidRDefault="00FA7A29" w:rsidP="00FA7A29">
      <w:pPr>
        <w:autoSpaceDE w:val="0"/>
        <w:autoSpaceDN w:val="0"/>
        <w:adjustRightInd w:val="0"/>
        <w:spacing w:after="0"/>
        <w:rPr>
          <w:rFonts w:ascii="Arial" w:hAnsi="Arial" w:cs="Arial"/>
          <w:color w:val="000000"/>
          <w:sz w:val="20"/>
          <w:szCs w:val="20"/>
          <w:lang w:val="en-US"/>
        </w:rPr>
      </w:pPr>
      <w:r w:rsidRPr="00FA7A29">
        <w:rPr>
          <w:rFonts w:ascii="Arial" w:hAnsi="Arial" w:cs="Arial"/>
          <w:b/>
          <w:bCs/>
          <w:color w:val="000000"/>
          <w:sz w:val="20"/>
          <w:szCs w:val="20"/>
          <w:lang w:val="en-US"/>
        </w:rPr>
        <w:t>5</w:t>
      </w:r>
      <w:r w:rsidRPr="00FA7A29">
        <w:rPr>
          <w:rFonts w:ascii="Arial" w:hAnsi="Arial" w:cs="Arial"/>
          <w:color w:val="000000"/>
          <w:sz w:val="20"/>
          <w:szCs w:val="20"/>
          <w:lang w:val="en-US"/>
        </w:rPr>
        <w:t>.-</w:t>
      </w:r>
      <w:r w:rsidR="00DC7032">
        <w:rPr>
          <w:rFonts w:ascii="Arial" w:hAnsi="Arial" w:cs="Arial"/>
          <w:color w:val="000000"/>
          <w:sz w:val="20"/>
          <w:szCs w:val="20"/>
          <w:lang w:val="en-US"/>
        </w:rPr>
        <w:t xml:space="preserve"> Metro </w:t>
      </w:r>
      <w:proofErr w:type="spellStart"/>
      <w:proofErr w:type="gramStart"/>
      <w:r w:rsidR="00DC7032">
        <w:rPr>
          <w:rFonts w:ascii="Arial" w:hAnsi="Arial" w:cs="Arial"/>
          <w:color w:val="000000"/>
          <w:sz w:val="20"/>
          <w:szCs w:val="20"/>
          <w:lang w:val="en-US"/>
        </w:rPr>
        <w:t>cuadrado</w:t>
      </w:r>
      <w:proofErr w:type="spellEnd"/>
      <w:r w:rsidR="00DC7032">
        <w:rPr>
          <w:rFonts w:ascii="Arial" w:hAnsi="Arial" w:cs="Arial"/>
          <w:color w:val="000000"/>
          <w:sz w:val="20"/>
          <w:szCs w:val="20"/>
          <w:lang w:val="en-US"/>
        </w:rPr>
        <w:t xml:space="preserve"> </w:t>
      </w:r>
      <w:r w:rsidRPr="00FA7A29">
        <w:rPr>
          <w:rFonts w:ascii="Arial" w:hAnsi="Arial" w:cs="Arial"/>
          <w:color w:val="000000"/>
          <w:sz w:val="20"/>
          <w:szCs w:val="20"/>
          <w:lang w:val="en-US"/>
        </w:rPr>
        <w:t>:</w:t>
      </w:r>
      <w:proofErr w:type="gramEnd"/>
      <w:r w:rsidRPr="00FA7A29">
        <w:rPr>
          <w:rFonts w:ascii="Arial" w:hAnsi="Arial" w:cs="Arial"/>
          <w:color w:val="000000"/>
          <w:sz w:val="20"/>
          <w:szCs w:val="20"/>
          <w:lang w:val="en-US"/>
        </w:rPr>
        <w:t xml:space="preserve">  ……………………………………</w:t>
      </w:r>
    </w:p>
    <w:p w14:paraId="08901101" w14:textId="77777777" w:rsidR="00FA7A29" w:rsidRPr="00FA7A29" w:rsidRDefault="00FA7A29" w:rsidP="00FA7A29">
      <w:pPr>
        <w:autoSpaceDE w:val="0"/>
        <w:autoSpaceDN w:val="0"/>
        <w:adjustRightInd w:val="0"/>
        <w:spacing w:after="0"/>
        <w:rPr>
          <w:rFonts w:ascii="Arial" w:hAnsi="Arial" w:cs="Arial"/>
          <w:color w:val="000000"/>
          <w:sz w:val="20"/>
          <w:szCs w:val="20"/>
          <w:lang w:val="en-US"/>
        </w:rPr>
      </w:pPr>
    </w:p>
    <w:p w14:paraId="4A65CC31" w14:textId="10ED52CE"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3E574ED7"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lang w:val="en-US"/>
        </w:rPr>
      </w:pPr>
    </w:p>
    <w:p w14:paraId="427534E4" w14:textId="0B282658" w:rsidR="00FA7A29" w:rsidRPr="00FA7A29" w:rsidRDefault="00FA7A29" w:rsidP="00FA7A29">
      <w:pPr>
        <w:autoSpaceDE w:val="0"/>
        <w:autoSpaceDN w:val="0"/>
        <w:adjustRightInd w:val="0"/>
        <w:rPr>
          <w:rFonts w:ascii="Arial" w:hAnsi="Arial" w:cs="Arial"/>
          <w:b/>
          <w:bCs/>
          <w:color w:val="000000"/>
          <w:sz w:val="20"/>
          <w:szCs w:val="20"/>
          <w:lang w:val="en-US"/>
        </w:rPr>
      </w:pPr>
      <w:r w:rsidRPr="00FA7A29">
        <w:rPr>
          <w:rFonts w:ascii="Arial" w:hAnsi="Arial" w:cs="Arial"/>
          <w:b/>
          <w:bCs/>
          <w:color w:val="000000"/>
          <w:sz w:val="20"/>
          <w:szCs w:val="20"/>
          <w:lang w:val="en-US"/>
        </w:rPr>
        <w:t>8ª.</w:t>
      </w:r>
      <w:r w:rsidRPr="00FA7A29">
        <w:rPr>
          <w:rFonts w:ascii="Arial" w:hAnsi="Arial" w:cs="Arial"/>
          <w:color w:val="000000"/>
          <w:sz w:val="20"/>
          <w:szCs w:val="20"/>
          <w:lang w:val="en-US"/>
        </w:rPr>
        <w:t xml:space="preserve"> </w:t>
      </w:r>
      <w:r w:rsidRPr="00FA7A29">
        <w:rPr>
          <w:rFonts w:ascii="Arial" w:hAnsi="Arial" w:cs="Arial"/>
          <w:b/>
          <w:bCs/>
          <w:color w:val="000000"/>
          <w:sz w:val="20"/>
          <w:szCs w:val="20"/>
          <w:lang w:val="en-US"/>
        </w:rPr>
        <w:t xml:space="preserve">(0.25 each) </w:t>
      </w:r>
      <w:r w:rsidR="00DC7032">
        <w:rPr>
          <w:rFonts w:ascii="Arial" w:hAnsi="Arial" w:cs="Arial"/>
          <w:b/>
          <w:bCs/>
          <w:color w:val="000000"/>
          <w:sz w:val="20"/>
          <w:szCs w:val="20"/>
          <w:lang w:val="en-US"/>
        </w:rPr>
        <w:t>Write the number</w:t>
      </w:r>
      <w:r w:rsidRPr="00FA7A29">
        <w:rPr>
          <w:rFonts w:ascii="Arial" w:hAnsi="Arial" w:cs="Arial"/>
          <w:b/>
          <w:bCs/>
          <w:color w:val="000000"/>
          <w:sz w:val="20"/>
          <w:szCs w:val="20"/>
          <w:lang w:val="en-US"/>
        </w:rPr>
        <w:t xml:space="preserve"> into the right table: </w:t>
      </w:r>
      <w:proofErr w:type="gramStart"/>
      <w:r w:rsidR="00DC7032">
        <w:rPr>
          <w:rFonts w:ascii="Arial" w:hAnsi="Arial" w:cs="Arial"/>
          <w:b/>
          <w:bCs/>
          <w:color w:val="000000"/>
          <w:sz w:val="20"/>
          <w:szCs w:val="20"/>
          <w:lang w:val="en-US"/>
        </w:rPr>
        <w:t>( do</w:t>
      </w:r>
      <w:proofErr w:type="gramEnd"/>
      <w:r w:rsidR="00DC7032">
        <w:rPr>
          <w:rFonts w:ascii="Arial" w:hAnsi="Arial" w:cs="Arial"/>
          <w:b/>
          <w:bCs/>
          <w:color w:val="000000"/>
          <w:sz w:val="20"/>
          <w:szCs w:val="20"/>
          <w:lang w:val="en-US"/>
        </w:rPr>
        <w:t xml:space="preserve"> not repeat the number)</w:t>
      </w:r>
    </w:p>
    <w:p w14:paraId="25209A07" w14:textId="77777777" w:rsidR="00DC7032" w:rsidRDefault="0035760D" w:rsidP="00DC7032">
      <w:pPr>
        <w:pStyle w:val="Prrafodelista"/>
        <w:numPr>
          <w:ilvl w:val="0"/>
          <w:numId w:val="45"/>
        </w:numPr>
        <w:autoSpaceDE w:val="0"/>
        <w:autoSpaceDN w:val="0"/>
        <w:adjustRightInd w:val="0"/>
        <w:rPr>
          <w:rFonts w:ascii="Arial" w:hAnsi="Arial" w:cs="Arial"/>
          <w:b/>
          <w:bCs/>
          <w:color w:val="000000"/>
          <w:sz w:val="20"/>
          <w:szCs w:val="20"/>
          <w:lang w:val="en-US"/>
        </w:rPr>
      </w:pPr>
      <w:r w:rsidRPr="00DC7032">
        <w:rPr>
          <w:rFonts w:ascii="Arial" w:hAnsi="Arial" w:cs="Arial"/>
          <w:b/>
          <w:bCs/>
          <w:color w:val="000000"/>
          <w:sz w:val="20"/>
          <w:szCs w:val="20"/>
          <w:lang w:val="en-US"/>
        </w:rPr>
        <w:t>V</w:t>
      </w:r>
      <w:r w:rsidR="00FA7A29" w:rsidRPr="00DC7032">
        <w:rPr>
          <w:rFonts w:ascii="Arial" w:hAnsi="Arial" w:cs="Arial"/>
          <w:b/>
          <w:bCs/>
          <w:color w:val="000000"/>
          <w:sz w:val="20"/>
          <w:szCs w:val="20"/>
          <w:lang w:val="en-US"/>
        </w:rPr>
        <w:t xml:space="preserve">essel   </w:t>
      </w:r>
      <w:r w:rsidR="00DC7032">
        <w:rPr>
          <w:rFonts w:ascii="Arial" w:hAnsi="Arial" w:cs="Arial"/>
          <w:b/>
          <w:bCs/>
          <w:color w:val="000000"/>
          <w:sz w:val="20"/>
          <w:szCs w:val="20"/>
          <w:lang w:val="en-US"/>
        </w:rPr>
        <w:t xml:space="preserve">2. </w:t>
      </w:r>
      <w:r w:rsidR="00FA7A29" w:rsidRPr="00DC7032">
        <w:rPr>
          <w:rFonts w:ascii="Arial" w:hAnsi="Arial" w:cs="Arial"/>
          <w:b/>
          <w:bCs/>
          <w:color w:val="000000"/>
          <w:sz w:val="20"/>
          <w:szCs w:val="20"/>
          <w:lang w:val="en-US"/>
        </w:rPr>
        <w:t xml:space="preserve">free </w:t>
      </w:r>
      <w:proofErr w:type="gramStart"/>
      <w:r w:rsidR="00FA7A29" w:rsidRPr="00DC7032">
        <w:rPr>
          <w:rFonts w:ascii="Arial" w:hAnsi="Arial" w:cs="Arial"/>
          <w:b/>
          <w:bCs/>
          <w:color w:val="000000"/>
          <w:sz w:val="20"/>
          <w:szCs w:val="20"/>
          <w:lang w:val="en-US"/>
        </w:rPr>
        <w:t xml:space="preserve">trade  </w:t>
      </w:r>
      <w:r w:rsidR="00DC7032">
        <w:rPr>
          <w:rFonts w:ascii="Arial" w:hAnsi="Arial" w:cs="Arial"/>
          <w:b/>
          <w:bCs/>
          <w:color w:val="000000"/>
          <w:sz w:val="20"/>
          <w:szCs w:val="20"/>
          <w:lang w:val="en-US"/>
        </w:rPr>
        <w:t>3</w:t>
      </w:r>
      <w:proofErr w:type="gramEnd"/>
      <w:r w:rsidR="00DC7032">
        <w:rPr>
          <w:rFonts w:ascii="Arial" w:hAnsi="Arial" w:cs="Arial"/>
          <w:b/>
          <w:bCs/>
          <w:color w:val="000000"/>
          <w:sz w:val="20"/>
          <w:szCs w:val="20"/>
          <w:lang w:val="en-US"/>
        </w:rPr>
        <w:t xml:space="preserve">. </w:t>
      </w:r>
      <w:r w:rsidR="00FA7A29" w:rsidRPr="00DC7032">
        <w:rPr>
          <w:rFonts w:ascii="Arial" w:hAnsi="Arial" w:cs="Arial"/>
          <w:b/>
          <w:bCs/>
          <w:color w:val="000000"/>
          <w:sz w:val="20"/>
          <w:szCs w:val="20"/>
          <w:lang w:val="en-US"/>
        </w:rPr>
        <w:t xml:space="preserve">labels  </w:t>
      </w:r>
      <w:r w:rsidR="00DC7032">
        <w:rPr>
          <w:rFonts w:ascii="Arial" w:hAnsi="Arial" w:cs="Arial"/>
          <w:b/>
          <w:bCs/>
          <w:color w:val="000000"/>
          <w:sz w:val="20"/>
          <w:szCs w:val="20"/>
          <w:lang w:val="en-US"/>
        </w:rPr>
        <w:t xml:space="preserve"> 4. </w:t>
      </w:r>
      <w:r w:rsidR="00FA7A29" w:rsidRPr="00DC7032">
        <w:rPr>
          <w:rFonts w:ascii="Arial" w:hAnsi="Arial" w:cs="Arial"/>
          <w:b/>
          <w:bCs/>
          <w:color w:val="000000"/>
          <w:sz w:val="20"/>
          <w:szCs w:val="20"/>
          <w:lang w:val="en-US"/>
        </w:rPr>
        <w:t xml:space="preserve">boarding pass    </w:t>
      </w:r>
      <w:r w:rsidR="00DC7032">
        <w:rPr>
          <w:rFonts w:ascii="Arial" w:hAnsi="Arial" w:cs="Arial"/>
          <w:b/>
          <w:bCs/>
          <w:color w:val="000000"/>
          <w:sz w:val="20"/>
          <w:szCs w:val="20"/>
          <w:lang w:val="en-US"/>
        </w:rPr>
        <w:t xml:space="preserve">5. </w:t>
      </w:r>
      <w:r w:rsidR="00FA7A29" w:rsidRPr="00DC7032">
        <w:rPr>
          <w:rFonts w:ascii="Arial" w:hAnsi="Arial" w:cs="Arial"/>
          <w:b/>
          <w:bCs/>
          <w:color w:val="000000"/>
          <w:sz w:val="20"/>
          <w:szCs w:val="20"/>
          <w:lang w:val="en-US"/>
        </w:rPr>
        <w:t xml:space="preserve">check in desk  </w:t>
      </w:r>
      <w:r w:rsidR="00DC7032">
        <w:rPr>
          <w:rFonts w:ascii="Arial" w:hAnsi="Arial" w:cs="Arial"/>
          <w:b/>
          <w:bCs/>
          <w:color w:val="000000"/>
          <w:sz w:val="20"/>
          <w:szCs w:val="20"/>
          <w:lang w:val="en-US"/>
        </w:rPr>
        <w:t xml:space="preserve"> 6. </w:t>
      </w:r>
      <w:r w:rsidR="00FA7A29" w:rsidRPr="00DC7032">
        <w:rPr>
          <w:rFonts w:ascii="Arial" w:hAnsi="Arial" w:cs="Arial"/>
          <w:b/>
          <w:bCs/>
          <w:color w:val="000000"/>
          <w:sz w:val="20"/>
          <w:szCs w:val="20"/>
          <w:lang w:val="en-US"/>
        </w:rPr>
        <w:t>stencil</w:t>
      </w:r>
      <w:r w:rsidRPr="00DC7032">
        <w:rPr>
          <w:rFonts w:ascii="Arial" w:hAnsi="Arial" w:cs="Arial"/>
          <w:b/>
          <w:bCs/>
          <w:color w:val="000000"/>
          <w:sz w:val="20"/>
          <w:szCs w:val="20"/>
          <w:lang w:val="en-US"/>
        </w:rPr>
        <w:t xml:space="preserve"> </w:t>
      </w:r>
      <w:r w:rsidR="00DC7032">
        <w:rPr>
          <w:rFonts w:ascii="Arial" w:hAnsi="Arial" w:cs="Arial"/>
          <w:b/>
          <w:bCs/>
          <w:color w:val="000000"/>
          <w:sz w:val="20"/>
          <w:szCs w:val="20"/>
          <w:lang w:val="en-US"/>
        </w:rPr>
        <w:t xml:space="preserve"> </w:t>
      </w:r>
    </w:p>
    <w:p w14:paraId="4C9A0AF4" w14:textId="0ABD003F" w:rsidR="00DC7032" w:rsidRDefault="00DC7032" w:rsidP="00DC7032">
      <w:pPr>
        <w:autoSpaceDE w:val="0"/>
        <w:autoSpaceDN w:val="0"/>
        <w:adjustRightInd w:val="0"/>
        <w:ind w:left="60"/>
        <w:rPr>
          <w:rFonts w:ascii="Arial" w:hAnsi="Arial" w:cs="Arial"/>
          <w:b/>
          <w:bCs/>
          <w:color w:val="000000"/>
          <w:sz w:val="20"/>
          <w:szCs w:val="20"/>
          <w:lang w:val="en-US"/>
        </w:rPr>
      </w:pPr>
      <w:r w:rsidRPr="00DC7032">
        <w:rPr>
          <w:rFonts w:ascii="Arial" w:hAnsi="Arial" w:cs="Arial"/>
          <w:b/>
          <w:bCs/>
          <w:color w:val="000000"/>
          <w:sz w:val="20"/>
          <w:szCs w:val="20"/>
          <w:lang w:val="en-US"/>
        </w:rPr>
        <w:t xml:space="preserve">7. </w:t>
      </w:r>
      <w:r w:rsidR="0035760D" w:rsidRPr="00DC7032">
        <w:rPr>
          <w:rFonts w:ascii="Arial" w:hAnsi="Arial" w:cs="Arial"/>
          <w:b/>
          <w:bCs/>
          <w:color w:val="000000"/>
          <w:sz w:val="20"/>
          <w:szCs w:val="20"/>
          <w:lang w:val="en-US"/>
        </w:rPr>
        <w:t xml:space="preserve">truck  </w:t>
      </w:r>
      <w:r w:rsidRPr="00DC7032">
        <w:rPr>
          <w:rFonts w:ascii="Arial" w:hAnsi="Arial" w:cs="Arial"/>
          <w:b/>
          <w:bCs/>
          <w:color w:val="000000"/>
          <w:sz w:val="20"/>
          <w:szCs w:val="20"/>
          <w:lang w:val="en-US"/>
        </w:rPr>
        <w:t xml:space="preserve"> 8. </w:t>
      </w:r>
      <w:r w:rsidR="00FA7A29" w:rsidRPr="00DC7032">
        <w:rPr>
          <w:rFonts w:ascii="Arial" w:hAnsi="Arial" w:cs="Arial"/>
          <w:b/>
          <w:bCs/>
          <w:color w:val="000000"/>
          <w:sz w:val="20"/>
          <w:szCs w:val="20"/>
          <w:lang w:val="en-US"/>
        </w:rPr>
        <w:t xml:space="preserve">quotas  </w:t>
      </w:r>
      <w:r w:rsidRPr="00DC7032">
        <w:rPr>
          <w:rFonts w:ascii="Arial" w:hAnsi="Arial" w:cs="Arial"/>
          <w:b/>
          <w:bCs/>
          <w:color w:val="000000"/>
          <w:sz w:val="20"/>
          <w:szCs w:val="20"/>
          <w:lang w:val="en-US"/>
        </w:rPr>
        <w:t xml:space="preserve"> 9.</w:t>
      </w:r>
      <w:r w:rsidR="00FA7A29" w:rsidRPr="00DC7032">
        <w:rPr>
          <w:rFonts w:ascii="Arial" w:hAnsi="Arial" w:cs="Arial"/>
          <w:b/>
          <w:bCs/>
          <w:color w:val="000000"/>
          <w:sz w:val="20"/>
          <w:szCs w:val="20"/>
          <w:lang w:val="en-US"/>
        </w:rPr>
        <w:t xml:space="preserve">  stopover </w:t>
      </w:r>
      <w:r w:rsidRPr="00DC7032">
        <w:rPr>
          <w:rFonts w:ascii="Arial" w:hAnsi="Arial" w:cs="Arial"/>
          <w:b/>
          <w:bCs/>
          <w:color w:val="000000"/>
          <w:sz w:val="20"/>
          <w:szCs w:val="20"/>
          <w:lang w:val="en-US"/>
        </w:rPr>
        <w:t xml:space="preserve">  10. </w:t>
      </w:r>
      <w:r w:rsidR="00FA7A29" w:rsidRPr="00DC7032">
        <w:rPr>
          <w:rFonts w:ascii="Arial" w:hAnsi="Arial" w:cs="Arial"/>
          <w:b/>
          <w:bCs/>
          <w:color w:val="000000"/>
          <w:sz w:val="20"/>
          <w:szCs w:val="20"/>
          <w:lang w:val="en-US"/>
        </w:rPr>
        <w:t xml:space="preserve">stock list </w:t>
      </w:r>
      <w:r w:rsidRPr="00DC7032">
        <w:rPr>
          <w:rFonts w:ascii="Arial" w:hAnsi="Arial" w:cs="Arial"/>
          <w:b/>
          <w:bCs/>
          <w:color w:val="000000"/>
          <w:sz w:val="20"/>
          <w:szCs w:val="20"/>
          <w:lang w:val="en-US"/>
        </w:rPr>
        <w:t xml:space="preserve">  11. </w:t>
      </w:r>
      <w:r w:rsidR="00FA7A29" w:rsidRPr="00DC7032">
        <w:rPr>
          <w:rFonts w:ascii="Arial" w:hAnsi="Arial" w:cs="Arial"/>
          <w:b/>
          <w:bCs/>
          <w:color w:val="000000"/>
          <w:sz w:val="20"/>
          <w:szCs w:val="20"/>
          <w:lang w:val="en-US"/>
        </w:rPr>
        <w:t>Customs</w:t>
      </w:r>
      <w:r w:rsidR="0035760D" w:rsidRPr="00DC7032">
        <w:rPr>
          <w:rFonts w:ascii="Arial" w:hAnsi="Arial" w:cs="Arial"/>
          <w:b/>
          <w:bCs/>
          <w:color w:val="000000"/>
          <w:sz w:val="20"/>
          <w:szCs w:val="20"/>
          <w:lang w:val="en-US"/>
        </w:rPr>
        <w:t xml:space="preserve"> and Excise </w:t>
      </w:r>
      <w:r>
        <w:rPr>
          <w:rFonts w:ascii="Arial" w:hAnsi="Arial" w:cs="Arial"/>
          <w:b/>
          <w:bCs/>
          <w:color w:val="000000"/>
          <w:sz w:val="20"/>
          <w:szCs w:val="20"/>
          <w:lang w:val="en-US"/>
        </w:rPr>
        <w:t>A</w:t>
      </w:r>
      <w:r w:rsidR="0035760D" w:rsidRPr="00DC7032">
        <w:rPr>
          <w:rFonts w:ascii="Arial" w:hAnsi="Arial" w:cs="Arial"/>
          <w:b/>
          <w:bCs/>
          <w:color w:val="000000"/>
          <w:sz w:val="20"/>
          <w:szCs w:val="20"/>
          <w:lang w:val="en-US"/>
        </w:rPr>
        <w:t xml:space="preserve">uthorities </w:t>
      </w:r>
      <w:r w:rsidRPr="00DC7032">
        <w:rPr>
          <w:rFonts w:ascii="Arial" w:hAnsi="Arial" w:cs="Arial"/>
          <w:b/>
          <w:bCs/>
          <w:color w:val="000000"/>
          <w:sz w:val="20"/>
          <w:szCs w:val="20"/>
          <w:lang w:val="en-US"/>
        </w:rPr>
        <w:t xml:space="preserve"> </w:t>
      </w:r>
    </w:p>
    <w:p w14:paraId="7665237D" w14:textId="5DEF9E55" w:rsidR="00FA7A29" w:rsidRPr="00DC7032" w:rsidRDefault="00DC7032" w:rsidP="00DC7032">
      <w:pPr>
        <w:autoSpaceDE w:val="0"/>
        <w:autoSpaceDN w:val="0"/>
        <w:adjustRightInd w:val="0"/>
        <w:ind w:left="60"/>
        <w:rPr>
          <w:rFonts w:ascii="Arial" w:hAnsi="Arial" w:cs="Arial"/>
          <w:b/>
          <w:bCs/>
          <w:color w:val="000000"/>
          <w:sz w:val="20"/>
          <w:szCs w:val="20"/>
          <w:lang w:val="en-US"/>
        </w:rPr>
      </w:pPr>
      <w:r w:rsidRPr="00DC7032">
        <w:rPr>
          <w:rFonts w:ascii="Arial" w:hAnsi="Arial" w:cs="Arial"/>
          <w:b/>
          <w:bCs/>
          <w:color w:val="000000"/>
          <w:sz w:val="20"/>
          <w:szCs w:val="20"/>
          <w:lang w:val="en-US"/>
        </w:rPr>
        <w:t>12. hopper wagon</w:t>
      </w:r>
    </w:p>
    <w:tbl>
      <w:tblPr>
        <w:tblW w:w="0" w:type="auto"/>
        <w:tblBorders>
          <w:top w:val="nil"/>
          <w:left w:val="nil"/>
          <w:right w:val="nil"/>
        </w:tblBorders>
        <w:tblLayout w:type="fixed"/>
        <w:tblLook w:val="0000" w:firstRow="0" w:lastRow="0" w:firstColumn="0" w:lastColumn="0" w:noHBand="0" w:noVBand="0"/>
      </w:tblPr>
      <w:tblGrid>
        <w:gridCol w:w="1980"/>
        <w:gridCol w:w="1980"/>
        <w:gridCol w:w="2020"/>
        <w:gridCol w:w="2660"/>
      </w:tblGrid>
      <w:tr w:rsidR="00FA7A29" w14:paraId="4E3A05C4" w14:textId="77777777">
        <w:tc>
          <w:tcPr>
            <w:tcW w:w="19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10F7457" w14:textId="77777777" w:rsidR="00FA7A29" w:rsidRDefault="00FA7A29">
            <w:pPr>
              <w:autoSpaceDE w:val="0"/>
              <w:autoSpaceDN w:val="0"/>
              <w:adjustRightInd w:val="0"/>
              <w:jc w:val="center"/>
              <w:rPr>
                <w:rFonts w:ascii="Helvetica" w:hAnsi="Helvetica" w:cs="Helvetica"/>
                <w:kern w:val="1"/>
                <w:sz w:val="24"/>
                <w:szCs w:val="24"/>
                <w:lang w:val="es-ES_tradnl"/>
              </w:rPr>
            </w:pPr>
            <w:proofErr w:type="spellStart"/>
            <w:r>
              <w:rPr>
                <w:rFonts w:ascii="Arial" w:hAnsi="Arial" w:cs="Arial"/>
                <w:b/>
                <w:bCs/>
                <w:color w:val="000000"/>
                <w:sz w:val="20"/>
                <w:szCs w:val="20"/>
                <w:lang w:val="es-ES_tradnl"/>
              </w:rPr>
              <w:t>Import</w:t>
            </w:r>
            <w:proofErr w:type="spellEnd"/>
            <w:r>
              <w:rPr>
                <w:rFonts w:ascii="Arial" w:hAnsi="Arial" w:cs="Arial"/>
                <w:b/>
                <w:bCs/>
                <w:color w:val="000000"/>
                <w:sz w:val="20"/>
                <w:szCs w:val="20"/>
                <w:lang w:val="es-ES_tradnl"/>
              </w:rPr>
              <w:t>/</w:t>
            </w:r>
            <w:proofErr w:type="spellStart"/>
            <w:r>
              <w:rPr>
                <w:rFonts w:ascii="Arial" w:hAnsi="Arial" w:cs="Arial"/>
                <w:b/>
                <w:bCs/>
                <w:color w:val="000000"/>
                <w:sz w:val="20"/>
                <w:szCs w:val="20"/>
                <w:lang w:val="es-ES_tradnl"/>
              </w:rPr>
              <w:t>Export</w:t>
            </w:r>
            <w:proofErr w:type="spellEnd"/>
          </w:p>
        </w:tc>
        <w:tc>
          <w:tcPr>
            <w:tcW w:w="19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68EEDFE1" w14:textId="5F166256" w:rsidR="00FA7A29" w:rsidRDefault="00FA7A29">
            <w:pPr>
              <w:autoSpaceDE w:val="0"/>
              <w:autoSpaceDN w:val="0"/>
              <w:adjustRightInd w:val="0"/>
              <w:spacing w:after="0" w:line="240" w:lineRule="auto"/>
              <w:jc w:val="center"/>
              <w:rPr>
                <w:rFonts w:ascii="Helvetica" w:hAnsi="Helvetica" w:cs="Helvetica"/>
                <w:kern w:val="1"/>
                <w:sz w:val="24"/>
                <w:szCs w:val="24"/>
                <w:lang w:val="es-ES_tradnl"/>
              </w:rPr>
            </w:pPr>
            <w:r>
              <w:rPr>
                <w:rFonts w:ascii="Arial" w:hAnsi="Arial" w:cs="Arial"/>
                <w:b/>
                <w:bCs/>
                <w:color w:val="000000"/>
                <w:sz w:val="20"/>
                <w:szCs w:val="20"/>
                <w:lang w:val="es-ES_tradnl"/>
              </w:rPr>
              <w:t>Media</w:t>
            </w:r>
            <w:r w:rsidR="00DC7032">
              <w:rPr>
                <w:rFonts w:ascii="Arial" w:hAnsi="Arial" w:cs="Arial"/>
                <w:b/>
                <w:bCs/>
                <w:color w:val="000000"/>
                <w:sz w:val="20"/>
                <w:szCs w:val="20"/>
                <w:lang w:val="es-ES_tradnl"/>
              </w:rPr>
              <w:t xml:space="preserve"> </w:t>
            </w:r>
            <w:proofErr w:type="spellStart"/>
            <w:proofErr w:type="gramStart"/>
            <w:r w:rsidR="00DC7032">
              <w:rPr>
                <w:rFonts w:ascii="Arial" w:hAnsi="Arial" w:cs="Arial"/>
                <w:b/>
                <w:bCs/>
                <w:color w:val="000000"/>
                <w:sz w:val="20"/>
                <w:szCs w:val="20"/>
                <w:lang w:val="es-ES_tradnl"/>
              </w:rPr>
              <w:t>of</w:t>
            </w:r>
            <w:proofErr w:type="spellEnd"/>
            <w:r w:rsidR="00DC7032">
              <w:rPr>
                <w:rFonts w:ascii="Arial" w:hAnsi="Arial" w:cs="Arial"/>
                <w:b/>
                <w:bCs/>
                <w:color w:val="000000"/>
                <w:sz w:val="20"/>
                <w:szCs w:val="20"/>
                <w:lang w:val="es-ES_tradnl"/>
              </w:rPr>
              <w:t xml:space="preserve"> </w:t>
            </w:r>
            <w:r>
              <w:rPr>
                <w:rFonts w:ascii="Arial" w:hAnsi="Arial" w:cs="Arial"/>
                <w:b/>
                <w:bCs/>
                <w:color w:val="000000"/>
                <w:sz w:val="20"/>
                <w:szCs w:val="20"/>
                <w:lang w:val="es-ES_tradnl"/>
              </w:rPr>
              <w:t xml:space="preserve"> </w:t>
            </w:r>
            <w:proofErr w:type="spellStart"/>
            <w:r>
              <w:rPr>
                <w:rFonts w:ascii="Arial" w:hAnsi="Arial" w:cs="Arial"/>
                <w:b/>
                <w:bCs/>
                <w:color w:val="000000"/>
                <w:sz w:val="20"/>
                <w:szCs w:val="20"/>
                <w:lang w:val="es-ES_tradnl"/>
              </w:rPr>
              <w:t>transport</w:t>
            </w:r>
            <w:proofErr w:type="spellEnd"/>
            <w:proofErr w:type="gramEnd"/>
          </w:p>
        </w:tc>
        <w:tc>
          <w:tcPr>
            <w:tcW w:w="20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5CE6AFD" w14:textId="77777777" w:rsidR="00DC7032" w:rsidRDefault="00FA7A29">
            <w:pPr>
              <w:autoSpaceDE w:val="0"/>
              <w:autoSpaceDN w:val="0"/>
              <w:adjustRightInd w:val="0"/>
              <w:spacing w:after="0" w:line="240" w:lineRule="auto"/>
              <w:rPr>
                <w:rFonts w:ascii="Arial" w:hAnsi="Arial" w:cs="Arial"/>
                <w:b/>
                <w:bCs/>
                <w:color w:val="000000"/>
                <w:sz w:val="20"/>
                <w:szCs w:val="20"/>
                <w:lang w:val="es-ES_tradnl"/>
              </w:rPr>
            </w:pPr>
            <w:proofErr w:type="spellStart"/>
            <w:r>
              <w:rPr>
                <w:rFonts w:ascii="Arial" w:hAnsi="Arial" w:cs="Arial"/>
                <w:b/>
                <w:bCs/>
                <w:color w:val="000000"/>
                <w:sz w:val="20"/>
                <w:szCs w:val="20"/>
                <w:lang w:val="es-ES_tradnl"/>
              </w:rPr>
              <w:t>Warehouse</w:t>
            </w:r>
            <w:proofErr w:type="spellEnd"/>
            <w:r>
              <w:rPr>
                <w:rFonts w:ascii="Arial" w:hAnsi="Arial" w:cs="Arial"/>
                <w:b/>
                <w:bCs/>
                <w:color w:val="000000"/>
                <w:sz w:val="20"/>
                <w:szCs w:val="20"/>
                <w:lang w:val="es-ES_tradnl"/>
              </w:rPr>
              <w:t>/</w:t>
            </w:r>
          </w:p>
          <w:p w14:paraId="2F0FB65F" w14:textId="78C76DDB" w:rsidR="00FA7A29" w:rsidRDefault="00FA7A29">
            <w:pPr>
              <w:autoSpaceDE w:val="0"/>
              <w:autoSpaceDN w:val="0"/>
              <w:adjustRightInd w:val="0"/>
              <w:spacing w:after="0" w:line="240" w:lineRule="auto"/>
              <w:rPr>
                <w:rFonts w:ascii="Helvetica" w:hAnsi="Helvetica" w:cs="Helvetica"/>
                <w:kern w:val="1"/>
                <w:sz w:val="24"/>
                <w:szCs w:val="24"/>
                <w:lang w:val="es-ES_tradnl"/>
              </w:rPr>
            </w:pPr>
            <w:proofErr w:type="spellStart"/>
            <w:r>
              <w:rPr>
                <w:rFonts w:ascii="Arial" w:hAnsi="Arial" w:cs="Arial"/>
                <w:b/>
                <w:bCs/>
                <w:color w:val="000000"/>
                <w:sz w:val="20"/>
                <w:szCs w:val="20"/>
                <w:lang w:val="es-ES_tradnl"/>
              </w:rPr>
              <w:t>Retailing</w:t>
            </w:r>
            <w:proofErr w:type="spellEnd"/>
          </w:p>
        </w:tc>
        <w:tc>
          <w:tcPr>
            <w:tcW w:w="2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8D4291D" w14:textId="77777777" w:rsidR="00FA7A29" w:rsidRDefault="00FA7A29">
            <w:pPr>
              <w:autoSpaceDE w:val="0"/>
              <w:autoSpaceDN w:val="0"/>
              <w:adjustRightInd w:val="0"/>
              <w:spacing w:after="0" w:line="240" w:lineRule="auto"/>
              <w:jc w:val="center"/>
              <w:rPr>
                <w:rFonts w:ascii="Helvetica" w:hAnsi="Helvetica" w:cs="Helvetica"/>
                <w:kern w:val="1"/>
                <w:sz w:val="24"/>
                <w:szCs w:val="24"/>
                <w:lang w:val="es-ES_tradnl"/>
              </w:rPr>
            </w:pPr>
            <w:proofErr w:type="spellStart"/>
            <w:r>
              <w:rPr>
                <w:rFonts w:ascii="Arial" w:hAnsi="Arial" w:cs="Arial"/>
                <w:b/>
                <w:bCs/>
                <w:color w:val="000000"/>
                <w:sz w:val="20"/>
                <w:szCs w:val="20"/>
                <w:lang w:val="es-ES_tradnl"/>
              </w:rPr>
              <w:t>Airport</w:t>
            </w:r>
            <w:proofErr w:type="spellEnd"/>
          </w:p>
        </w:tc>
      </w:tr>
      <w:tr w:rsidR="00FA7A29" w14:paraId="3CADEC70" w14:textId="77777777">
        <w:tc>
          <w:tcPr>
            <w:tcW w:w="19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22FC0DF1"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00000"/>
                <w:sz w:val="20"/>
                <w:szCs w:val="20"/>
                <w:u w:val="single" w:color="000000"/>
                <w:lang w:val="es-ES_tradnl"/>
              </w:rPr>
            </w:pPr>
          </w:p>
          <w:p w14:paraId="3AAF92F2"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7CA510D2"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6383505B"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3FAEADDE"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2B50EC53"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5A86FB5A" w14:textId="77777777" w:rsidR="00FA7A29" w:rsidRDefault="00FA7A29">
            <w:pPr>
              <w:autoSpaceDE w:val="0"/>
              <w:autoSpaceDN w:val="0"/>
              <w:adjustRightInd w:val="0"/>
              <w:spacing w:after="0" w:line="240" w:lineRule="auto"/>
              <w:rPr>
                <w:rFonts w:ascii="Arial" w:hAnsi="Arial" w:cs="Arial"/>
                <w:b/>
                <w:bCs/>
                <w:color w:val="000000"/>
                <w:sz w:val="20"/>
                <w:szCs w:val="20"/>
                <w:u w:val="single" w:color="000000"/>
                <w:lang w:val="es-ES_tradnl"/>
              </w:rPr>
            </w:pPr>
          </w:p>
          <w:p w14:paraId="07658550"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kern w:val="1"/>
                <w:sz w:val="24"/>
                <w:szCs w:val="24"/>
                <w:u w:color="000000"/>
                <w:lang w:val="es-ES_tradnl"/>
              </w:rPr>
            </w:pPr>
          </w:p>
        </w:tc>
        <w:tc>
          <w:tcPr>
            <w:tcW w:w="19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CB80AD4"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kern w:val="1"/>
                <w:sz w:val="24"/>
                <w:szCs w:val="24"/>
                <w:u w:color="000000"/>
                <w:lang w:val="es-ES_tradnl"/>
              </w:rPr>
            </w:pPr>
          </w:p>
        </w:tc>
        <w:tc>
          <w:tcPr>
            <w:tcW w:w="20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1B844CC5"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kern w:val="1"/>
                <w:sz w:val="24"/>
                <w:szCs w:val="24"/>
                <w:u w:color="000000"/>
                <w:lang w:val="es-ES_tradnl"/>
              </w:rPr>
            </w:pPr>
          </w:p>
        </w:tc>
        <w:tc>
          <w:tcPr>
            <w:tcW w:w="26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D81EEAB" w14:textId="77777777" w:rsidR="00FA7A29" w:rsidRDefault="00FA7A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00000"/>
                <w:sz w:val="20"/>
                <w:szCs w:val="20"/>
                <w:u w:val="single" w:color="000000"/>
                <w:lang w:val="es-ES_tradnl"/>
              </w:rPr>
            </w:pPr>
          </w:p>
        </w:tc>
      </w:tr>
    </w:tbl>
    <w:p w14:paraId="7754681D" w14:textId="77777777" w:rsidR="00FA7A29" w:rsidRDefault="00FA7A29" w:rsidP="00FA7A29">
      <w:pPr>
        <w:autoSpaceDE w:val="0"/>
        <w:autoSpaceDN w:val="0"/>
        <w:adjustRightInd w:val="0"/>
        <w:rPr>
          <w:rFonts w:ascii="Arial" w:hAnsi="Arial" w:cs="Arial"/>
          <w:color w:val="000000"/>
          <w:sz w:val="20"/>
          <w:szCs w:val="20"/>
          <w:u w:color="000000"/>
          <w:lang w:val="es-ES_tradnl"/>
        </w:rPr>
      </w:pPr>
    </w:p>
    <w:p w14:paraId="67992ECB" w14:textId="64EAFF92" w:rsidR="00FA7A29" w:rsidRPr="00FA7A29" w:rsidRDefault="00FA7A29" w:rsidP="00FA7A29">
      <w:pPr>
        <w:autoSpaceDE w:val="0"/>
        <w:autoSpaceDN w:val="0"/>
        <w:adjustRightInd w:val="0"/>
        <w:rPr>
          <w:rFonts w:ascii="Arial" w:hAnsi="Arial" w:cs="Arial"/>
          <w:b/>
          <w:bCs/>
          <w:color w:val="000000"/>
          <w:sz w:val="20"/>
          <w:szCs w:val="20"/>
          <w:u w:color="000000"/>
          <w:lang w:val="en-US"/>
        </w:rPr>
      </w:pPr>
      <w:r w:rsidRPr="00FA7A29">
        <w:rPr>
          <w:rFonts w:ascii="Arial" w:hAnsi="Arial" w:cs="Arial"/>
          <w:b/>
          <w:bCs/>
          <w:color w:val="000000"/>
          <w:sz w:val="20"/>
          <w:szCs w:val="20"/>
          <w:u w:color="000000"/>
          <w:lang w:val="en-US"/>
        </w:rPr>
        <w:t xml:space="preserve">9ª.- </w:t>
      </w:r>
      <w:proofErr w:type="gramStart"/>
      <w:r w:rsidRPr="00FA7A29">
        <w:rPr>
          <w:rFonts w:ascii="Arial" w:hAnsi="Arial" w:cs="Arial"/>
          <w:b/>
          <w:bCs/>
          <w:color w:val="000000"/>
          <w:sz w:val="20"/>
          <w:szCs w:val="20"/>
          <w:u w:color="000000"/>
          <w:lang w:val="en-US"/>
        </w:rPr>
        <w:t>(</w:t>
      </w:r>
      <w:r w:rsidR="00164B1C">
        <w:rPr>
          <w:rFonts w:ascii="Arial" w:hAnsi="Arial" w:cs="Arial"/>
          <w:b/>
          <w:bCs/>
          <w:color w:val="000000"/>
          <w:sz w:val="20"/>
          <w:szCs w:val="20"/>
          <w:u w:color="000000"/>
          <w:lang w:val="en-US"/>
        </w:rPr>
        <w:t xml:space="preserve"> 1</w:t>
      </w:r>
      <w:proofErr w:type="gramEnd"/>
      <w:r w:rsidRPr="00FA7A29">
        <w:rPr>
          <w:rFonts w:ascii="Arial" w:hAnsi="Arial" w:cs="Arial"/>
          <w:b/>
          <w:bCs/>
          <w:color w:val="000000"/>
          <w:sz w:val="20"/>
          <w:szCs w:val="20"/>
          <w:u w:color="000000"/>
          <w:lang w:val="en-US"/>
        </w:rPr>
        <w:t xml:space="preserve"> each container ) </w:t>
      </w:r>
      <w:r w:rsidR="00164B1C">
        <w:rPr>
          <w:rFonts w:ascii="Arial" w:hAnsi="Arial" w:cs="Arial"/>
          <w:b/>
          <w:bCs/>
          <w:color w:val="000000"/>
          <w:sz w:val="20"/>
          <w:szCs w:val="20"/>
          <w:u w:color="000000"/>
          <w:lang w:val="en-US"/>
        </w:rPr>
        <w:t xml:space="preserve">Write </w:t>
      </w:r>
      <w:r w:rsidRPr="00FA7A29">
        <w:rPr>
          <w:rFonts w:ascii="Arial" w:hAnsi="Arial" w:cs="Arial"/>
          <w:b/>
          <w:bCs/>
          <w:color w:val="000000"/>
          <w:sz w:val="20"/>
          <w:szCs w:val="20"/>
          <w:u w:color="000000"/>
          <w:lang w:val="en-US"/>
        </w:rPr>
        <w:t xml:space="preserve">the </w:t>
      </w:r>
      <w:r w:rsidR="00164B1C">
        <w:rPr>
          <w:rFonts w:ascii="Arial" w:hAnsi="Arial" w:cs="Arial"/>
          <w:b/>
          <w:bCs/>
          <w:color w:val="000000"/>
          <w:sz w:val="20"/>
          <w:szCs w:val="20"/>
          <w:u w:color="000000"/>
          <w:lang w:val="en-US"/>
        </w:rPr>
        <w:t>names</w:t>
      </w:r>
      <w:r w:rsidRPr="00FA7A29">
        <w:rPr>
          <w:rFonts w:ascii="Arial" w:hAnsi="Arial" w:cs="Arial"/>
          <w:b/>
          <w:bCs/>
          <w:color w:val="000000"/>
          <w:sz w:val="20"/>
          <w:szCs w:val="20"/>
          <w:u w:color="000000"/>
          <w:lang w:val="en-US"/>
        </w:rPr>
        <w:t xml:space="preserve"> </w:t>
      </w:r>
      <w:r w:rsidR="00164B1C">
        <w:rPr>
          <w:rFonts w:ascii="Arial" w:hAnsi="Arial" w:cs="Arial"/>
          <w:b/>
          <w:bCs/>
          <w:color w:val="000000"/>
          <w:sz w:val="20"/>
          <w:szCs w:val="20"/>
          <w:u w:color="000000"/>
          <w:lang w:val="en-US"/>
        </w:rPr>
        <w:t xml:space="preserve">of the </w:t>
      </w:r>
      <w:r w:rsidRPr="00FA7A29">
        <w:rPr>
          <w:rFonts w:ascii="Arial" w:hAnsi="Arial" w:cs="Arial"/>
          <w:b/>
          <w:bCs/>
          <w:color w:val="000000"/>
          <w:sz w:val="20"/>
          <w:szCs w:val="20"/>
          <w:u w:color="000000"/>
          <w:lang w:val="en-US"/>
        </w:rPr>
        <w:t>pictures:</w:t>
      </w:r>
    </w:p>
    <w:p w14:paraId="2AF4C5E2" w14:textId="77777777" w:rsidR="00FA7A29" w:rsidRPr="00FA7A29" w:rsidRDefault="00FA7A29" w:rsidP="00FA7A29">
      <w:pPr>
        <w:autoSpaceDE w:val="0"/>
        <w:autoSpaceDN w:val="0"/>
        <w:adjustRightInd w:val="0"/>
        <w:rPr>
          <w:rFonts w:ascii="Arial" w:hAnsi="Arial" w:cs="Arial"/>
          <w:color w:val="000000"/>
          <w:sz w:val="20"/>
          <w:szCs w:val="20"/>
          <w:u w:color="000000"/>
          <w:lang w:val="en-US"/>
        </w:rPr>
      </w:pPr>
    </w:p>
    <w:p w14:paraId="0B583EC1" w14:textId="7939DC72" w:rsidR="00FA7A29" w:rsidRPr="00FA7A29" w:rsidRDefault="00FA7A29" w:rsidP="00FA7A29">
      <w:pPr>
        <w:autoSpaceDE w:val="0"/>
        <w:autoSpaceDN w:val="0"/>
        <w:adjustRightInd w:val="0"/>
        <w:rPr>
          <w:rFonts w:ascii="Arial" w:hAnsi="Arial" w:cs="Arial"/>
          <w:color w:val="000000"/>
          <w:sz w:val="20"/>
          <w:szCs w:val="20"/>
          <w:u w:color="000000"/>
          <w:lang w:val="en-US"/>
        </w:rPr>
      </w:pPr>
      <w:r>
        <w:rPr>
          <w:rFonts w:ascii="Arial" w:hAnsi="Arial" w:cs="Arial"/>
          <w:noProof/>
          <w:color w:val="000000"/>
          <w:sz w:val="20"/>
          <w:szCs w:val="20"/>
          <w:u w:color="000000"/>
          <w:lang w:val="es-ES_tradnl"/>
        </w:rPr>
        <w:drawing>
          <wp:inline distT="0" distB="0" distL="0" distR="0" wp14:anchorId="2F9A3D97" wp14:editId="2614CE7B">
            <wp:extent cx="457200" cy="457200"/>
            <wp:effectExtent l="0" t="0" r="0" b="0"/>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4B39A62B" wp14:editId="5F677C0C">
            <wp:extent cx="467995" cy="467995"/>
            <wp:effectExtent l="0" t="0" r="1905" b="1905"/>
            <wp:docPr id="120" name="Imagen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7DA89111" wp14:editId="12551009">
            <wp:extent cx="638175" cy="436245"/>
            <wp:effectExtent l="0" t="0" r="0" b="0"/>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436245"/>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46D22406" wp14:editId="4F36C60A">
            <wp:extent cx="701675" cy="563245"/>
            <wp:effectExtent l="0" t="0" r="0" b="0"/>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1675" cy="563245"/>
                    </a:xfrm>
                    <a:prstGeom prst="rect">
                      <a:avLst/>
                    </a:prstGeom>
                    <a:noFill/>
                    <a:ln>
                      <a:noFill/>
                    </a:ln>
                  </pic:spPr>
                </pic:pic>
              </a:graphicData>
            </a:graphic>
          </wp:inline>
        </w:drawing>
      </w:r>
      <w:r w:rsidRPr="00FA7A29">
        <w:rPr>
          <w:rFonts w:ascii="Arial" w:hAnsi="Arial" w:cs="Arial"/>
          <w:color w:val="000000"/>
          <w:sz w:val="20"/>
          <w:szCs w:val="20"/>
          <w:u w:color="000000"/>
          <w:lang w:val="en-US"/>
        </w:rPr>
        <w:t>…………………….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w:t>
      </w:r>
      <w:r w:rsidR="00803F1A">
        <w:rPr>
          <w:rFonts w:ascii="Arial" w:hAnsi="Arial" w:cs="Arial"/>
          <w:color w:val="000000"/>
          <w:sz w:val="20"/>
          <w:szCs w:val="20"/>
          <w:u w:color="000000"/>
          <w:lang w:val="en-US"/>
        </w:rPr>
        <w:t xml:space="preserve">      …………………</w:t>
      </w:r>
    </w:p>
    <w:p w14:paraId="536C28CF" w14:textId="77777777" w:rsidR="00FA7A29" w:rsidRPr="00FA7A29" w:rsidRDefault="00FA7A29" w:rsidP="00FA7A29">
      <w:pPr>
        <w:autoSpaceDE w:val="0"/>
        <w:autoSpaceDN w:val="0"/>
        <w:adjustRightInd w:val="0"/>
        <w:rPr>
          <w:rFonts w:ascii="Arial" w:hAnsi="Arial" w:cs="Arial"/>
          <w:color w:val="000000"/>
          <w:sz w:val="20"/>
          <w:szCs w:val="20"/>
          <w:u w:color="000000"/>
          <w:lang w:val="en-US"/>
        </w:rPr>
      </w:pPr>
    </w:p>
    <w:p w14:paraId="77667DF7" w14:textId="3797810D" w:rsidR="00FA7A29" w:rsidRPr="00FA7A29" w:rsidRDefault="00FA7A29" w:rsidP="00FA7A29">
      <w:pPr>
        <w:autoSpaceDE w:val="0"/>
        <w:autoSpaceDN w:val="0"/>
        <w:adjustRightInd w:val="0"/>
        <w:rPr>
          <w:rFonts w:ascii="Arial" w:hAnsi="Arial" w:cs="Arial"/>
          <w:b/>
          <w:bCs/>
          <w:color w:val="000000"/>
          <w:sz w:val="20"/>
          <w:szCs w:val="20"/>
          <w:u w:color="000000"/>
          <w:lang w:val="en-US"/>
        </w:rPr>
      </w:pP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06BCD4EC" wp14:editId="7636F691">
            <wp:extent cx="712470" cy="403860"/>
            <wp:effectExtent l="0" t="0" r="0" b="2540"/>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2470" cy="403860"/>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noProof/>
          <w:color w:val="000000"/>
          <w:sz w:val="20"/>
          <w:szCs w:val="20"/>
          <w:u w:color="000000"/>
          <w:lang w:val="es-ES_tradnl"/>
        </w:rPr>
        <w:drawing>
          <wp:inline distT="0" distB="0" distL="0" distR="0" wp14:anchorId="154113F0" wp14:editId="03EEB3B2">
            <wp:extent cx="382905" cy="574040"/>
            <wp:effectExtent l="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2905" cy="574040"/>
                    </a:xfrm>
                    <a:prstGeom prst="rect">
                      <a:avLst/>
                    </a:prstGeom>
                    <a:noFill/>
                    <a:ln>
                      <a:noFill/>
                    </a:ln>
                  </pic:spPr>
                </pic:pic>
              </a:graphicData>
            </a:graphic>
          </wp:inline>
        </w:drawing>
      </w:r>
      <w:r w:rsidRPr="00FA7A29">
        <w:rPr>
          <w:rFonts w:ascii="Arial" w:hAnsi="Arial" w:cs="Arial"/>
          <w:color w:val="000000"/>
          <w:sz w:val="20"/>
          <w:szCs w:val="20"/>
          <w:u w:color="000000"/>
          <w:lang w:val="en-US"/>
        </w:rPr>
        <w:t xml:space="preserve">       </w:t>
      </w:r>
      <w:r w:rsidR="00803F1A">
        <w:rPr>
          <w:rFonts w:ascii="Arial" w:hAnsi="Arial" w:cs="Arial"/>
          <w:color w:val="000000"/>
          <w:sz w:val="20"/>
          <w:szCs w:val="20"/>
          <w:u w:color="000000"/>
          <w:lang w:val="en-US"/>
        </w:rPr>
        <w:t xml:space="preserve">                  </w:t>
      </w:r>
      <w:r w:rsidRPr="00FA7A29">
        <w:rPr>
          <w:rFonts w:ascii="Arial" w:hAnsi="Arial" w:cs="Arial"/>
          <w:color w:val="000000"/>
          <w:sz w:val="20"/>
          <w:szCs w:val="20"/>
          <w:u w:color="000000"/>
          <w:lang w:val="en-US"/>
        </w:rPr>
        <w:t xml:space="preserve">    </w:t>
      </w:r>
      <w:r>
        <w:rPr>
          <w:rFonts w:ascii="Arial" w:hAnsi="Arial" w:cs="Arial"/>
          <w:b/>
          <w:bCs/>
          <w:noProof/>
          <w:color w:val="000000"/>
          <w:sz w:val="20"/>
          <w:szCs w:val="20"/>
          <w:u w:color="000000"/>
          <w:lang w:val="es-ES_tradnl"/>
        </w:rPr>
        <w:drawing>
          <wp:inline distT="0" distB="0" distL="0" distR="0" wp14:anchorId="7CA6AC7C" wp14:editId="20143D7E">
            <wp:extent cx="638175" cy="542290"/>
            <wp:effectExtent l="0" t="0" r="0" b="381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8175" cy="542290"/>
                    </a:xfrm>
                    <a:prstGeom prst="rect">
                      <a:avLst/>
                    </a:prstGeom>
                    <a:noFill/>
                    <a:ln>
                      <a:noFill/>
                    </a:ln>
                  </pic:spPr>
                </pic:pic>
              </a:graphicData>
            </a:graphic>
          </wp:inline>
        </w:drawing>
      </w:r>
      <w:r w:rsidRPr="00FA7A29">
        <w:rPr>
          <w:rFonts w:ascii="Arial" w:hAnsi="Arial" w:cs="Arial"/>
          <w:b/>
          <w:bCs/>
          <w:color w:val="000000"/>
          <w:sz w:val="20"/>
          <w:szCs w:val="20"/>
          <w:u w:color="000000"/>
          <w:lang w:val="en-US"/>
        </w:rPr>
        <w:t xml:space="preserve"> </w:t>
      </w:r>
      <w:r w:rsidR="00803F1A">
        <w:rPr>
          <w:rFonts w:ascii="Arial" w:hAnsi="Arial" w:cs="Arial"/>
          <w:b/>
          <w:bCs/>
          <w:color w:val="000000"/>
          <w:sz w:val="20"/>
          <w:szCs w:val="20"/>
          <w:u w:color="000000"/>
          <w:lang w:val="en-US"/>
        </w:rPr>
        <w:t xml:space="preserve">                 </w:t>
      </w:r>
      <w:r w:rsidRPr="00FA7A29">
        <w:rPr>
          <w:rFonts w:ascii="Arial" w:hAnsi="Arial" w:cs="Arial"/>
          <w:b/>
          <w:bCs/>
          <w:color w:val="000000"/>
          <w:sz w:val="20"/>
          <w:szCs w:val="20"/>
          <w:u w:color="000000"/>
          <w:lang w:val="en-US"/>
        </w:rPr>
        <w:t xml:space="preserve">   </w:t>
      </w:r>
      <w:r>
        <w:rPr>
          <w:rFonts w:ascii="Arial" w:hAnsi="Arial" w:cs="Arial"/>
          <w:b/>
          <w:bCs/>
          <w:noProof/>
          <w:color w:val="000000"/>
          <w:sz w:val="20"/>
          <w:szCs w:val="20"/>
          <w:u w:color="000000"/>
          <w:lang w:val="es-ES_tradnl"/>
        </w:rPr>
        <w:drawing>
          <wp:inline distT="0" distB="0" distL="0" distR="0" wp14:anchorId="21340A22" wp14:editId="30D1A511">
            <wp:extent cx="563245" cy="425450"/>
            <wp:effectExtent l="0" t="0" r="0" b="6350"/>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245" cy="425450"/>
                    </a:xfrm>
                    <a:prstGeom prst="rect">
                      <a:avLst/>
                    </a:prstGeom>
                    <a:noFill/>
                    <a:ln>
                      <a:noFill/>
                    </a:ln>
                  </pic:spPr>
                </pic:pic>
              </a:graphicData>
            </a:graphic>
          </wp:inline>
        </w:drawing>
      </w:r>
    </w:p>
    <w:p w14:paraId="31FB54BB" w14:textId="32D85A32" w:rsidR="00FA7A29" w:rsidRPr="00FA7A29" w:rsidRDefault="00FA7A29" w:rsidP="00FA7A29">
      <w:pPr>
        <w:autoSpaceDE w:val="0"/>
        <w:autoSpaceDN w:val="0"/>
        <w:adjustRightInd w:val="0"/>
        <w:rPr>
          <w:rFonts w:ascii="Arial" w:hAnsi="Arial" w:cs="Arial"/>
          <w:b/>
          <w:bCs/>
          <w:color w:val="000000"/>
          <w:sz w:val="20"/>
          <w:szCs w:val="20"/>
          <w:u w:color="000000"/>
          <w:lang w:val="en-US"/>
        </w:rPr>
      </w:pPr>
      <w:r w:rsidRPr="00FA7A29">
        <w:rPr>
          <w:rFonts w:ascii="Arial" w:hAnsi="Arial" w:cs="Arial"/>
          <w:b/>
          <w:bCs/>
          <w:color w:val="000000"/>
          <w:sz w:val="20"/>
          <w:szCs w:val="20"/>
          <w:u w:color="000000"/>
          <w:lang w:val="en-US"/>
        </w:rPr>
        <w:t xml:space="preserve">……………………..     </w:t>
      </w:r>
      <w:r w:rsidRPr="00FA7A29">
        <w:rPr>
          <w:rFonts w:ascii="Arial" w:hAnsi="Arial" w:cs="Arial"/>
          <w:b/>
          <w:bCs/>
          <w:color w:val="000000"/>
          <w:sz w:val="20"/>
          <w:szCs w:val="20"/>
          <w:u w:color="000000"/>
          <w:lang w:val="en-US"/>
        </w:rPr>
        <w:tab/>
        <w:t xml:space="preserve">      …………………</w:t>
      </w:r>
      <w:r w:rsidRPr="00FA7A29">
        <w:rPr>
          <w:rFonts w:ascii="Arial" w:hAnsi="Arial" w:cs="Arial"/>
          <w:b/>
          <w:bCs/>
          <w:color w:val="000000"/>
          <w:sz w:val="20"/>
          <w:szCs w:val="20"/>
          <w:u w:color="000000"/>
          <w:lang w:val="en-US"/>
        </w:rPr>
        <w:tab/>
        <w:t xml:space="preserve"> …………………….  </w:t>
      </w:r>
      <w:r w:rsidRPr="00FA7A29">
        <w:rPr>
          <w:rFonts w:ascii="Arial" w:hAnsi="Arial" w:cs="Arial"/>
          <w:b/>
          <w:bCs/>
          <w:color w:val="000000"/>
          <w:sz w:val="20"/>
          <w:szCs w:val="20"/>
          <w:u w:color="000000"/>
          <w:lang w:val="en-US"/>
        </w:rPr>
        <w:tab/>
        <w:t>…………………….</w:t>
      </w:r>
    </w:p>
    <w:p w14:paraId="2B9675A9" w14:textId="77777777" w:rsidR="00164B1C" w:rsidRDefault="00164B1C" w:rsidP="00FA7A29">
      <w:pPr>
        <w:autoSpaceDE w:val="0"/>
        <w:autoSpaceDN w:val="0"/>
        <w:adjustRightInd w:val="0"/>
        <w:rPr>
          <w:rFonts w:ascii="Arial" w:hAnsi="Arial" w:cs="Arial"/>
          <w:b/>
          <w:bCs/>
          <w:color w:val="000000"/>
          <w:sz w:val="20"/>
          <w:szCs w:val="20"/>
          <w:u w:color="000000"/>
          <w:lang w:val="en-US"/>
        </w:rPr>
      </w:pPr>
    </w:p>
    <w:p w14:paraId="11EE6845" w14:textId="379DF9C4" w:rsidR="00FA7A29" w:rsidRPr="00FA7A29" w:rsidRDefault="00F21B64" w:rsidP="00FA7A29">
      <w:pPr>
        <w:autoSpaceDE w:val="0"/>
        <w:autoSpaceDN w:val="0"/>
        <w:adjustRightInd w:val="0"/>
        <w:rPr>
          <w:rFonts w:ascii="Arial" w:hAnsi="Arial" w:cs="Arial"/>
          <w:color w:val="000000"/>
          <w:sz w:val="20"/>
          <w:szCs w:val="20"/>
          <w:u w:color="000000"/>
          <w:lang w:val="en-US"/>
        </w:rPr>
      </w:pPr>
      <w:r>
        <w:rPr>
          <w:rFonts w:ascii="Arial" w:hAnsi="Arial" w:cs="Arial"/>
          <w:b/>
          <w:bCs/>
          <w:color w:val="000000"/>
          <w:sz w:val="20"/>
          <w:szCs w:val="20"/>
          <w:u w:color="000000"/>
          <w:lang w:val="en-US"/>
        </w:rPr>
        <w:lastRenderedPageBreak/>
        <w:t xml:space="preserve">10. </w:t>
      </w:r>
      <w:proofErr w:type="gramStart"/>
      <w:r w:rsidR="00FA7A29" w:rsidRPr="00FA7A29">
        <w:rPr>
          <w:rFonts w:ascii="Arial" w:hAnsi="Arial" w:cs="Arial"/>
          <w:b/>
          <w:bCs/>
          <w:color w:val="000000"/>
          <w:sz w:val="20"/>
          <w:szCs w:val="20"/>
          <w:u w:color="000000"/>
          <w:lang w:val="en-US"/>
        </w:rPr>
        <w:t>( 2</w:t>
      </w:r>
      <w:proofErr w:type="gramEnd"/>
      <w:r w:rsidR="00FA7A29" w:rsidRPr="00FA7A29">
        <w:rPr>
          <w:rFonts w:ascii="Arial" w:hAnsi="Arial" w:cs="Arial"/>
          <w:b/>
          <w:bCs/>
          <w:color w:val="000000"/>
          <w:sz w:val="20"/>
          <w:szCs w:val="20"/>
          <w:u w:color="000000"/>
          <w:lang w:val="en-US"/>
        </w:rPr>
        <w:t xml:space="preserve"> points each one )</w:t>
      </w:r>
      <w:r>
        <w:rPr>
          <w:rFonts w:ascii="Arial" w:hAnsi="Arial" w:cs="Arial"/>
          <w:b/>
          <w:bCs/>
          <w:color w:val="000000"/>
          <w:sz w:val="20"/>
          <w:szCs w:val="20"/>
          <w:u w:color="000000"/>
          <w:lang w:val="en-US"/>
        </w:rPr>
        <w:t xml:space="preserve"> I</w:t>
      </w:r>
      <w:r w:rsidR="00FA7A29" w:rsidRPr="00FA7A29">
        <w:rPr>
          <w:rFonts w:ascii="Arial" w:hAnsi="Arial" w:cs="Arial"/>
          <w:b/>
          <w:bCs/>
          <w:color w:val="000000"/>
          <w:sz w:val="20"/>
          <w:szCs w:val="20"/>
          <w:u w:color="000000"/>
          <w:lang w:val="en-US"/>
        </w:rPr>
        <w:t>n a job interview; answer the following questions:</w:t>
      </w:r>
    </w:p>
    <w:p w14:paraId="0222ECD9" w14:textId="4785A1CF" w:rsidR="00FA7A29" w:rsidRDefault="00FA7A29" w:rsidP="00FA7A29">
      <w:pPr>
        <w:numPr>
          <w:ilvl w:val="0"/>
          <w:numId w:val="39"/>
        </w:numPr>
        <w:tabs>
          <w:tab w:val="left" w:pos="360"/>
          <w:tab w:val="left" w:pos="720"/>
        </w:tabs>
        <w:autoSpaceDE w:val="0"/>
        <w:autoSpaceDN w:val="0"/>
        <w:adjustRightInd w:val="0"/>
        <w:ind w:hanging="720"/>
        <w:rPr>
          <w:rFonts w:ascii="Arial" w:hAnsi="Arial" w:cs="Arial"/>
          <w:color w:val="000000"/>
          <w:sz w:val="20"/>
          <w:szCs w:val="20"/>
          <w:u w:color="000000"/>
          <w:lang w:val="en-US"/>
        </w:rPr>
      </w:pPr>
      <w:r w:rsidRPr="00FA7A29">
        <w:rPr>
          <w:rFonts w:ascii="Arial" w:hAnsi="Arial" w:cs="Arial"/>
          <w:color w:val="000000"/>
          <w:sz w:val="20"/>
          <w:szCs w:val="20"/>
          <w:u w:color="000000"/>
          <w:lang w:val="en-US"/>
        </w:rPr>
        <w:t>Wh</w:t>
      </w:r>
      <w:r w:rsidR="0091450C">
        <w:rPr>
          <w:rFonts w:ascii="Arial" w:hAnsi="Arial" w:cs="Arial"/>
          <w:color w:val="000000"/>
          <w:sz w:val="20"/>
          <w:szCs w:val="20"/>
          <w:u w:color="000000"/>
          <w:lang w:val="en-US"/>
        </w:rPr>
        <w:t>y should we hire you</w:t>
      </w:r>
      <w:r w:rsidRPr="00FA7A29">
        <w:rPr>
          <w:rFonts w:ascii="Arial" w:hAnsi="Arial" w:cs="Arial"/>
          <w:color w:val="000000"/>
          <w:sz w:val="20"/>
          <w:szCs w:val="20"/>
          <w:u w:color="000000"/>
          <w:lang w:val="en-US"/>
        </w:rPr>
        <w:t>?</w:t>
      </w:r>
    </w:p>
    <w:p w14:paraId="514E26F1" w14:textId="77777777" w:rsidR="00F21B64" w:rsidRPr="00FA7A29" w:rsidRDefault="00F21B64" w:rsidP="00F21B64">
      <w:pPr>
        <w:tabs>
          <w:tab w:val="left" w:pos="360"/>
          <w:tab w:val="left" w:pos="720"/>
        </w:tabs>
        <w:autoSpaceDE w:val="0"/>
        <w:autoSpaceDN w:val="0"/>
        <w:adjustRightInd w:val="0"/>
        <w:ind w:left="720"/>
        <w:rPr>
          <w:rFonts w:ascii="Arial" w:hAnsi="Arial" w:cs="Arial"/>
          <w:color w:val="000000"/>
          <w:sz w:val="20"/>
          <w:szCs w:val="20"/>
          <w:u w:color="000000"/>
          <w:lang w:val="en-US"/>
        </w:rPr>
      </w:pPr>
    </w:p>
    <w:p w14:paraId="37DCAAA3" w14:textId="497B53F1" w:rsidR="00FA7A29" w:rsidRPr="00FA7A29" w:rsidRDefault="00FA7A29" w:rsidP="00FA7A29">
      <w:pPr>
        <w:numPr>
          <w:ilvl w:val="0"/>
          <w:numId w:val="40"/>
        </w:numPr>
        <w:tabs>
          <w:tab w:val="left" w:pos="360"/>
          <w:tab w:val="left" w:pos="720"/>
        </w:tabs>
        <w:autoSpaceDE w:val="0"/>
        <w:autoSpaceDN w:val="0"/>
        <w:adjustRightInd w:val="0"/>
        <w:spacing w:after="100" w:line="240" w:lineRule="auto"/>
        <w:ind w:hanging="720"/>
        <w:rPr>
          <w:rFonts w:ascii="Arial" w:hAnsi="Arial" w:cs="Arial"/>
          <w:color w:val="000000"/>
          <w:sz w:val="20"/>
          <w:szCs w:val="20"/>
          <w:u w:color="000000"/>
          <w:lang w:val="en-US"/>
        </w:rPr>
      </w:pPr>
      <w:r w:rsidRPr="00FA7A29">
        <w:rPr>
          <w:rFonts w:ascii="Arial" w:hAnsi="Arial" w:cs="Arial"/>
          <w:color w:val="000000"/>
          <w:sz w:val="20"/>
          <w:szCs w:val="20"/>
          <w:u w:color="000000"/>
          <w:lang w:val="en-US"/>
        </w:rPr>
        <w:t xml:space="preserve">Tell me something about your mayor </w:t>
      </w:r>
      <w:r w:rsidR="0091450C">
        <w:rPr>
          <w:rFonts w:ascii="Arial" w:hAnsi="Arial" w:cs="Arial"/>
          <w:color w:val="000000"/>
          <w:sz w:val="20"/>
          <w:szCs w:val="20"/>
          <w:u w:color="000000"/>
          <w:lang w:val="en-US"/>
        </w:rPr>
        <w:t>weaknesses</w:t>
      </w:r>
      <w:r w:rsidRPr="00FA7A29">
        <w:rPr>
          <w:rFonts w:ascii="Arial" w:hAnsi="Arial" w:cs="Arial"/>
          <w:color w:val="000000"/>
          <w:sz w:val="20"/>
          <w:szCs w:val="20"/>
          <w:u w:color="000000"/>
          <w:lang w:val="en-US"/>
        </w:rPr>
        <w:t>?</w:t>
      </w:r>
    </w:p>
    <w:p w14:paraId="278AFE7E" w14:textId="7ED39D32" w:rsidR="00FA7A29" w:rsidRPr="00FA7A29" w:rsidRDefault="00FA7A29" w:rsidP="00FA7A29">
      <w:pPr>
        <w:autoSpaceDE w:val="0"/>
        <w:autoSpaceDN w:val="0"/>
        <w:adjustRightInd w:val="0"/>
        <w:spacing w:after="100" w:line="240" w:lineRule="auto"/>
        <w:ind w:left="720"/>
        <w:rPr>
          <w:rFonts w:ascii="Arial" w:hAnsi="Arial" w:cs="Arial"/>
          <w:color w:val="000000"/>
          <w:sz w:val="20"/>
          <w:szCs w:val="20"/>
          <w:u w:color="000000"/>
          <w:lang w:val="en-US"/>
        </w:rPr>
      </w:pPr>
    </w:p>
    <w:p w14:paraId="1A51E1FF" w14:textId="77777777" w:rsidR="00FA7A29" w:rsidRPr="00FA7A29" w:rsidRDefault="00FA7A29" w:rsidP="00FA7A29">
      <w:pPr>
        <w:autoSpaceDE w:val="0"/>
        <w:autoSpaceDN w:val="0"/>
        <w:adjustRightInd w:val="0"/>
        <w:spacing w:after="100" w:line="240" w:lineRule="auto"/>
        <w:rPr>
          <w:rFonts w:ascii="Arial" w:hAnsi="Arial" w:cs="Arial"/>
          <w:color w:val="000000"/>
          <w:sz w:val="20"/>
          <w:szCs w:val="20"/>
          <w:u w:color="000000"/>
          <w:lang w:val="en-US"/>
        </w:rPr>
      </w:pPr>
    </w:p>
    <w:p w14:paraId="56E98D6E" w14:textId="714415D0" w:rsidR="00FA7A29" w:rsidRPr="00FA7A29" w:rsidRDefault="00FA7A29" w:rsidP="00D31A05">
      <w:pPr>
        <w:autoSpaceDE w:val="0"/>
        <w:autoSpaceDN w:val="0"/>
        <w:adjustRightInd w:val="0"/>
        <w:spacing w:after="100" w:line="240" w:lineRule="auto"/>
        <w:rPr>
          <w:rFonts w:ascii="Arial" w:hAnsi="Arial" w:cs="Arial"/>
          <w:b/>
          <w:bCs/>
          <w:color w:val="000000"/>
          <w:sz w:val="20"/>
          <w:szCs w:val="20"/>
          <w:u w:color="000000"/>
          <w:lang w:val="en-US"/>
        </w:rPr>
      </w:pPr>
      <w:r w:rsidRPr="00FA7A29">
        <w:rPr>
          <w:rFonts w:ascii="Arial" w:hAnsi="Arial" w:cs="Arial"/>
          <w:b/>
          <w:bCs/>
          <w:color w:val="000000"/>
          <w:sz w:val="20"/>
          <w:szCs w:val="20"/>
          <w:u w:color="000000"/>
          <w:lang w:val="en-US"/>
        </w:rPr>
        <w:t xml:space="preserve">11ª. </w:t>
      </w:r>
      <w:proofErr w:type="gramStart"/>
      <w:r w:rsidRPr="00FA7A29">
        <w:rPr>
          <w:rFonts w:ascii="Arial" w:hAnsi="Arial" w:cs="Arial"/>
          <w:b/>
          <w:bCs/>
          <w:color w:val="000000"/>
          <w:sz w:val="20"/>
          <w:szCs w:val="20"/>
          <w:u w:color="000000"/>
          <w:lang w:val="en-US"/>
        </w:rPr>
        <w:t>( 1</w:t>
      </w:r>
      <w:proofErr w:type="gramEnd"/>
      <w:r w:rsidRPr="00FA7A29">
        <w:rPr>
          <w:rFonts w:ascii="Arial" w:hAnsi="Arial" w:cs="Arial"/>
          <w:b/>
          <w:bCs/>
          <w:color w:val="000000"/>
          <w:sz w:val="20"/>
          <w:szCs w:val="20"/>
          <w:u w:color="000000"/>
          <w:lang w:val="en-US"/>
        </w:rPr>
        <w:t xml:space="preserve"> point each </w:t>
      </w:r>
      <w:r w:rsidR="00E029A6">
        <w:rPr>
          <w:rFonts w:ascii="Arial" w:hAnsi="Arial" w:cs="Arial"/>
          <w:b/>
          <w:bCs/>
          <w:color w:val="000000"/>
          <w:sz w:val="20"/>
          <w:szCs w:val="20"/>
          <w:u w:color="000000"/>
          <w:lang w:val="en-US"/>
        </w:rPr>
        <w:t>answer</w:t>
      </w:r>
      <w:r w:rsidRPr="00FA7A29">
        <w:rPr>
          <w:rFonts w:ascii="Arial" w:hAnsi="Arial" w:cs="Arial"/>
          <w:b/>
          <w:bCs/>
          <w:color w:val="000000"/>
          <w:sz w:val="20"/>
          <w:szCs w:val="20"/>
          <w:u w:color="000000"/>
          <w:lang w:val="en-US"/>
        </w:rPr>
        <w:t xml:space="preserve"> ) Grammar:</w:t>
      </w:r>
    </w:p>
    <w:p w14:paraId="58E3947E" w14:textId="77777777" w:rsidR="00FA7A29" w:rsidRPr="00FA7A29" w:rsidRDefault="00FA7A29" w:rsidP="00FA7A29">
      <w:pPr>
        <w:autoSpaceDE w:val="0"/>
        <w:autoSpaceDN w:val="0"/>
        <w:adjustRightInd w:val="0"/>
        <w:spacing w:after="0" w:line="240" w:lineRule="auto"/>
        <w:rPr>
          <w:rFonts w:ascii="Arial" w:hAnsi="Arial" w:cs="Arial"/>
          <w:color w:val="000000"/>
          <w:sz w:val="20"/>
          <w:szCs w:val="20"/>
          <w:u w:color="000000"/>
          <w:lang w:val="en-US"/>
        </w:rPr>
      </w:pPr>
    </w:p>
    <w:p w14:paraId="2DC49651" w14:textId="63D22639"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1.</w:t>
      </w:r>
      <w:r w:rsidR="00FA7A29" w:rsidRPr="00FA7A29">
        <w:rPr>
          <w:rFonts w:ascii="Arial" w:hAnsi="Arial" w:cs="Arial"/>
          <w:color w:val="000000"/>
          <w:sz w:val="20"/>
          <w:szCs w:val="20"/>
          <w:u w:color="000000"/>
          <w:lang w:val="en-US"/>
        </w:rPr>
        <w:t xml:space="preserve">She _____________ </w:t>
      </w:r>
      <w:proofErr w:type="gramStart"/>
      <w:r w:rsidR="00FA7A29" w:rsidRPr="00FA7A29">
        <w:rPr>
          <w:rFonts w:ascii="Arial" w:hAnsi="Arial" w:cs="Arial"/>
          <w:color w:val="000000"/>
          <w:sz w:val="20"/>
          <w:szCs w:val="20"/>
          <w:u w:color="000000"/>
          <w:lang w:val="en-US"/>
        </w:rPr>
        <w:t>( set</w:t>
      </w:r>
      <w:proofErr w:type="gramEnd"/>
      <w:r w:rsidR="00FA7A29" w:rsidRPr="00FA7A29">
        <w:rPr>
          <w:rFonts w:ascii="Arial" w:hAnsi="Arial" w:cs="Arial"/>
          <w:color w:val="000000"/>
          <w:sz w:val="20"/>
          <w:szCs w:val="20"/>
          <w:u w:color="000000"/>
          <w:lang w:val="en-US"/>
        </w:rPr>
        <w:t xml:space="preserve"> ) up an standing order to pay her rent </w:t>
      </w:r>
      <w:r>
        <w:rPr>
          <w:rFonts w:ascii="Arial" w:hAnsi="Arial" w:cs="Arial"/>
          <w:color w:val="000000"/>
          <w:sz w:val="20"/>
          <w:szCs w:val="20"/>
          <w:u w:color="000000"/>
          <w:lang w:val="en-US"/>
        </w:rPr>
        <w:t xml:space="preserve"> this morning.</w:t>
      </w:r>
    </w:p>
    <w:p w14:paraId="10115431"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69C77485" w14:textId="280A4B9A"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2.</w:t>
      </w:r>
      <w:r w:rsidR="00FA7A29" w:rsidRPr="00FA7A29">
        <w:rPr>
          <w:rFonts w:ascii="Arial" w:hAnsi="Arial" w:cs="Arial"/>
          <w:color w:val="000000"/>
          <w:sz w:val="20"/>
          <w:szCs w:val="20"/>
          <w:u w:color="000000"/>
          <w:lang w:val="en-US"/>
        </w:rPr>
        <w:t xml:space="preserve">The IT </w:t>
      </w:r>
      <w:proofErr w:type="gramStart"/>
      <w:r w:rsidR="00FA7A29" w:rsidRPr="00FA7A29">
        <w:rPr>
          <w:rFonts w:ascii="Arial" w:hAnsi="Arial" w:cs="Arial"/>
          <w:color w:val="000000"/>
          <w:sz w:val="20"/>
          <w:szCs w:val="20"/>
          <w:u w:color="000000"/>
          <w:lang w:val="en-US"/>
        </w:rPr>
        <w:t>conference,</w:t>
      </w:r>
      <w:r>
        <w:rPr>
          <w:rFonts w:ascii="Arial" w:hAnsi="Arial" w:cs="Arial"/>
          <w:color w:val="000000"/>
          <w:sz w:val="20"/>
          <w:szCs w:val="20"/>
          <w:u w:color="000000"/>
          <w:lang w:val="en-US"/>
        </w:rPr>
        <w:t xml:space="preserve">  </w:t>
      </w:r>
      <w:r w:rsidR="00FA7A29" w:rsidRPr="00FA7A29">
        <w:rPr>
          <w:rFonts w:ascii="Arial" w:hAnsi="Arial" w:cs="Arial"/>
          <w:color w:val="000000"/>
          <w:sz w:val="20"/>
          <w:szCs w:val="20"/>
          <w:u w:color="000000"/>
          <w:lang w:val="en-US"/>
        </w:rPr>
        <w:t>_</w:t>
      </w:r>
      <w:proofErr w:type="gramEnd"/>
      <w:r w:rsidR="00FA7A29" w:rsidRPr="00FA7A29">
        <w:rPr>
          <w:rFonts w:ascii="Arial" w:hAnsi="Arial" w:cs="Arial"/>
          <w:color w:val="000000"/>
          <w:sz w:val="20"/>
          <w:szCs w:val="20"/>
          <w:u w:color="000000"/>
          <w:lang w:val="en-US"/>
        </w:rPr>
        <w:t>_______ will take place in London, starts on 7</w:t>
      </w:r>
      <w:r w:rsidR="00FA7A29" w:rsidRPr="00FA7A29">
        <w:rPr>
          <w:rFonts w:ascii="Arial" w:hAnsi="Arial" w:cs="Arial"/>
          <w:color w:val="000000"/>
          <w:sz w:val="13"/>
          <w:szCs w:val="13"/>
          <w:u w:color="000000"/>
          <w:vertAlign w:val="superscript"/>
          <w:lang w:val="en-US"/>
        </w:rPr>
        <w:t>th</w:t>
      </w:r>
      <w:r w:rsidR="00FA7A29" w:rsidRPr="00FA7A29">
        <w:rPr>
          <w:rFonts w:ascii="Arial" w:hAnsi="Arial" w:cs="Arial"/>
          <w:color w:val="000000"/>
          <w:sz w:val="20"/>
          <w:szCs w:val="20"/>
          <w:u w:color="000000"/>
          <w:lang w:val="en-US"/>
        </w:rPr>
        <w:t xml:space="preserve"> July.</w:t>
      </w:r>
    </w:p>
    <w:p w14:paraId="6A6CF96B"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23CDFD04" w14:textId="1D112E86" w:rsidR="00FA7A29" w:rsidRDefault="00D31A05" w:rsidP="00FA7A29">
      <w:pPr>
        <w:autoSpaceDE w:val="0"/>
        <w:autoSpaceDN w:val="0"/>
        <w:adjustRightInd w:val="0"/>
        <w:spacing w:after="0" w:line="240" w:lineRule="auto"/>
        <w:rPr>
          <w:rFonts w:ascii="Arial" w:hAnsi="Arial" w:cs="Arial"/>
          <w:color w:val="000000"/>
          <w:sz w:val="16"/>
          <w:szCs w:val="16"/>
          <w:u w:color="000000"/>
          <w:lang w:val="en-US"/>
        </w:rPr>
      </w:pPr>
      <w:r>
        <w:rPr>
          <w:rFonts w:ascii="Arial" w:hAnsi="Arial" w:cs="Arial"/>
          <w:color w:val="000000"/>
          <w:sz w:val="20"/>
          <w:szCs w:val="20"/>
          <w:u w:color="000000"/>
          <w:lang w:val="en-US"/>
        </w:rPr>
        <w:t>3.</w:t>
      </w:r>
      <w:proofErr w:type="gramStart"/>
      <w:r>
        <w:rPr>
          <w:rFonts w:ascii="Arial" w:hAnsi="Arial" w:cs="Arial"/>
          <w:color w:val="000000"/>
          <w:sz w:val="20"/>
          <w:szCs w:val="20"/>
          <w:u w:color="000000"/>
          <w:lang w:val="en-US"/>
        </w:rPr>
        <w:t xml:space="preserve">Yes, </w:t>
      </w:r>
      <w:r w:rsidR="00FA7A29" w:rsidRPr="00FA7A29">
        <w:rPr>
          <w:rFonts w:ascii="Arial" w:hAnsi="Arial" w:cs="Arial"/>
          <w:color w:val="000000"/>
          <w:sz w:val="20"/>
          <w:szCs w:val="20"/>
          <w:u w:color="000000"/>
          <w:lang w:val="en-US"/>
        </w:rPr>
        <w:t xml:space="preserve"> </w:t>
      </w:r>
      <w:r>
        <w:rPr>
          <w:rFonts w:ascii="Arial" w:hAnsi="Arial" w:cs="Arial"/>
          <w:color w:val="000000"/>
          <w:sz w:val="20"/>
          <w:szCs w:val="20"/>
          <w:u w:color="000000"/>
          <w:lang w:val="en-US"/>
        </w:rPr>
        <w:t>You</w:t>
      </w:r>
      <w:proofErr w:type="gramEnd"/>
      <w:r>
        <w:rPr>
          <w:rFonts w:ascii="Arial" w:hAnsi="Arial" w:cs="Arial"/>
          <w:color w:val="000000"/>
          <w:sz w:val="20"/>
          <w:szCs w:val="20"/>
          <w:u w:color="000000"/>
          <w:lang w:val="en-US"/>
        </w:rPr>
        <w:t xml:space="preserve">  </w:t>
      </w:r>
      <w:r w:rsidR="00FA7A29" w:rsidRPr="00FA7A29">
        <w:rPr>
          <w:rFonts w:ascii="Arial" w:hAnsi="Arial" w:cs="Arial"/>
          <w:color w:val="000000"/>
          <w:sz w:val="20"/>
          <w:szCs w:val="20"/>
          <w:u w:color="000000"/>
          <w:lang w:val="en-US"/>
        </w:rPr>
        <w:t xml:space="preserve">______________ ( wear ) </w:t>
      </w:r>
      <w:r>
        <w:rPr>
          <w:rFonts w:ascii="Arial" w:hAnsi="Arial" w:cs="Arial"/>
          <w:color w:val="000000"/>
          <w:sz w:val="20"/>
          <w:szCs w:val="20"/>
          <w:u w:color="000000"/>
          <w:lang w:val="en-US"/>
        </w:rPr>
        <w:t>respiratory mask</w:t>
      </w:r>
      <w:r w:rsidR="00FA7A29" w:rsidRPr="00FA7A29">
        <w:rPr>
          <w:rFonts w:ascii="Arial" w:hAnsi="Arial" w:cs="Arial"/>
          <w:color w:val="000000"/>
          <w:sz w:val="20"/>
          <w:szCs w:val="20"/>
          <w:u w:color="000000"/>
          <w:lang w:val="en-US"/>
        </w:rPr>
        <w:t>. It is the</w:t>
      </w:r>
      <w:r>
        <w:rPr>
          <w:rFonts w:ascii="Arial" w:hAnsi="Arial" w:cs="Arial"/>
          <w:color w:val="000000"/>
          <w:sz w:val="20"/>
          <w:szCs w:val="20"/>
          <w:u w:color="000000"/>
          <w:lang w:val="en-US"/>
        </w:rPr>
        <w:t xml:space="preserve"> </w:t>
      </w:r>
      <w:proofErr w:type="gramStart"/>
      <w:r>
        <w:rPr>
          <w:rFonts w:ascii="Arial" w:hAnsi="Arial" w:cs="Arial"/>
          <w:color w:val="000000"/>
          <w:sz w:val="20"/>
          <w:szCs w:val="20"/>
          <w:u w:color="000000"/>
          <w:lang w:val="en-US"/>
        </w:rPr>
        <w:t xml:space="preserve">new </w:t>
      </w:r>
      <w:r w:rsidR="00FA7A29" w:rsidRPr="00FA7A29">
        <w:rPr>
          <w:rFonts w:ascii="Arial" w:hAnsi="Arial" w:cs="Arial"/>
          <w:color w:val="000000"/>
          <w:sz w:val="20"/>
          <w:szCs w:val="20"/>
          <w:u w:color="000000"/>
          <w:lang w:val="en-US"/>
        </w:rPr>
        <w:t xml:space="preserve"> rule</w:t>
      </w:r>
      <w:proofErr w:type="gramEnd"/>
      <w:r>
        <w:rPr>
          <w:rFonts w:ascii="Arial" w:hAnsi="Arial" w:cs="Arial"/>
          <w:color w:val="000000"/>
          <w:sz w:val="20"/>
          <w:szCs w:val="20"/>
          <w:u w:color="000000"/>
          <w:lang w:val="en-US"/>
        </w:rPr>
        <w:t>.</w:t>
      </w:r>
      <w:r w:rsidR="00FA7A29" w:rsidRPr="00FA7A29">
        <w:rPr>
          <w:rFonts w:ascii="Arial" w:hAnsi="Arial" w:cs="Arial"/>
          <w:color w:val="000000"/>
          <w:sz w:val="20"/>
          <w:szCs w:val="20"/>
          <w:u w:color="000000"/>
          <w:lang w:val="en-US"/>
        </w:rPr>
        <w:t xml:space="preserve"> </w:t>
      </w:r>
      <w:proofErr w:type="gramStart"/>
      <w:r w:rsidR="00FA7A29" w:rsidRPr="00FA7A29">
        <w:rPr>
          <w:rFonts w:ascii="Arial" w:hAnsi="Arial" w:cs="Arial"/>
          <w:color w:val="000000"/>
          <w:sz w:val="16"/>
          <w:szCs w:val="16"/>
          <w:u w:color="000000"/>
          <w:lang w:val="en-US"/>
        </w:rPr>
        <w:t>( modal</w:t>
      </w:r>
      <w:proofErr w:type="gramEnd"/>
      <w:r w:rsidR="00FA7A29" w:rsidRPr="00FA7A29">
        <w:rPr>
          <w:rFonts w:ascii="Arial" w:hAnsi="Arial" w:cs="Arial"/>
          <w:color w:val="000000"/>
          <w:sz w:val="16"/>
          <w:szCs w:val="16"/>
          <w:u w:color="000000"/>
          <w:lang w:val="en-US"/>
        </w:rPr>
        <w:t xml:space="preserve"> verb )</w:t>
      </w:r>
    </w:p>
    <w:p w14:paraId="42711B26"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30704F1B" w14:textId="09180CF9" w:rsidR="00FA7A29"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4.</w:t>
      </w:r>
      <w:r w:rsidR="00FA7A29" w:rsidRPr="00FA7A29">
        <w:rPr>
          <w:rFonts w:ascii="Arial" w:hAnsi="Arial" w:cs="Arial"/>
          <w:color w:val="000000"/>
          <w:sz w:val="20"/>
          <w:szCs w:val="20"/>
          <w:u w:color="000000"/>
          <w:lang w:val="en-US"/>
        </w:rPr>
        <w:t>He _____________________</w:t>
      </w:r>
      <w:proofErr w:type="gramStart"/>
      <w:r w:rsidR="00FA7A29" w:rsidRPr="00FA7A29">
        <w:rPr>
          <w:rFonts w:ascii="Arial" w:hAnsi="Arial" w:cs="Arial"/>
          <w:color w:val="000000"/>
          <w:sz w:val="20"/>
          <w:szCs w:val="20"/>
          <w:u w:color="000000"/>
          <w:lang w:val="en-US"/>
        </w:rPr>
        <w:t>_( sign</w:t>
      </w:r>
      <w:proofErr w:type="gramEnd"/>
      <w:r w:rsidR="00FA7A29" w:rsidRPr="00FA7A29">
        <w:rPr>
          <w:rFonts w:ascii="Arial" w:hAnsi="Arial" w:cs="Arial"/>
          <w:color w:val="000000"/>
          <w:sz w:val="20"/>
          <w:szCs w:val="20"/>
          <w:u w:color="000000"/>
          <w:lang w:val="en-US"/>
        </w:rPr>
        <w:t>) the documents, when they had offered him.</w:t>
      </w:r>
    </w:p>
    <w:p w14:paraId="048BA33C" w14:textId="77777777" w:rsidR="00D31A05"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5F9791AD" w14:textId="76B35CBF"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5. </w:t>
      </w:r>
      <w:r w:rsidR="00FA7A29" w:rsidRPr="00FA7A29">
        <w:rPr>
          <w:rFonts w:ascii="Arial" w:hAnsi="Arial" w:cs="Arial"/>
          <w:color w:val="000000"/>
          <w:sz w:val="20"/>
          <w:szCs w:val="20"/>
          <w:u w:color="000000"/>
          <w:lang w:val="en-US"/>
        </w:rPr>
        <w:t xml:space="preserve">They _________________ </w:t>
      </w:r>
      <w:proofErr w:type="gramStart"/>
      <w:r w:rsidR="00FA7A29" w:rsidRPr="00FA7A29">
        <w:rPr>
          <w:rFonts w:ascii="Arial" w:hAnsi="Arial" w:cs="Arial"/>
          <w:color w:val="000000"/>
          <w:sz w:val="20"/>
          <w:szCs w:val="20"/>
          <w:u w:color="000000"/>
          <w:lang w:val="en-US"/>
        </w:rPr>
        <w:t>( take</w:t>
      </w:r>
      <w:proofErr w:type="gramEnd"/>
      <w:r w:rsidR="00FA7A29" w:rsidRPr="00FA7A29">
        <w:rPr>
          <w:rFonts w:ascii="Arial" w:hAnsi="Arial" w:cs="Arial"/>
          <w:color w:val="000000"/>
          <w:sz w:val="20"/>
          <w:szCs w:val="20"/>
          <w:u w:color="000000"/>
          <w:lang w:val="en-US"/>
        </w:rPr>
        <w:t xml:space="preserve"> ) on 20 new employees this week.</w:t>
      </w:r>
    </w:p>
    <w:p w14:paraId="59F9F1BD" w14:textId="77777777" w:rsidR="00D31A05" w:rsidRP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54BC9601" w14:textId="2E57E814" w:rsidR="00FA7A29" w:rsidRDefault="00D31A05"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6. </w:t>
      </w:r>
      <w:proofErr w:type="gramStart"/>
      <w:r>
        <w:rPr>
          <w:rFonts w:ascii="Arial" w:hAnsi="Arial" w:cs="Arial"/>
          <w:color w:val="000000"/>
          <w:sz w:val="20"/>
          <w:szCs w:val="20"/>
          <w:u w:color="000000"/>
          <w:lang w:val="en-US"/>
        </w:rPr>
        <w:t>IF</w:t>
      </w:r>
      <w:r w:rsidR="00FA7A29" w:rsidRPr="00FA7A29">
        <w:rPr>
          <w:rFonts w:ascii="Arial" w:hAnsi="Arial" w:cs="Arial"/>
          <w:color w:val="000000"/>
          <w:sz w:val="20"/>
          <w:szCs w:val="20"/>
          <w:u w:color="000000"/>
          <w:lang w:val="en-US"/>
        </w:rPr>
        <w:t xml:space="preserve">  she</w:t>
      </w:r>
      <w:proofErr w:type="gramEnd"/>
      <w:r w:rsidR="00FA7A29" w:rsidRPr="00FA7A29">
        <w:rPr>
          <w:rFonts w:ascii="Arial" w:hAnsi="Arial" w:cs="Arial"/>
          <w:color w:val="000000"/>
          <w:sz w:val="20"/>
          <w:szCs w:val="20"/>
          <w:u w:color="000000"/>
          <w:lang w:val="en-US"/>
        </w:rPr>
        <w:t xml:space="preserve"> ___________(not  sell ) her shares , she _________________(make ) millions of euros.</w:t>
      </w:r>
    </w:p>
    <w:p w14:paraId="7D6F17CF" w14:textId="77777777" w:rsidR="00D31A05"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3A49A44F" w14:textId="1DE4B4C5" w:rsidR="00D31A05" w:rsidRDefault="00D31A05" w:rsidP="00D31A05">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 xml:space="preserve">7.F everyone worked from home, we_____________ </w:t>
      </w:r>
      <w:proofErr w:type="gramStart"/>
      <w:r>
        <w:rPr>
          <w:rFonts w:ascii="Arial" w:eastAsia="Times New Roman" w:hAnsi="Arial" w:cs="Arial"/>
          <w:sz w:val="20"/>
          <w:szCs w:val="20"/>
          <w:lang w:val="en-US"/>
        </w:rPr>
        <w:t>( need</w:t>
      </w:r>
      <w:proofErr w:type="gramEnd"/>
      <w:r>
        <w:rPr>
          <w:rFonts w:ascii="Arial" w:eastAsia="Times New Roman" w:hAnsi="Arial" w:cs="Arial"/>
          <w:sz w:val="20"/>
          <w:szCs w:val="20"/>
          <w:lang w:val="en-US"/>
        </w:rPr>
        <w:t xml:space="preserve">) to use our cars so much. </w:t>
      </w:r>
    </w:p>
    <w:p w14:paraId="69F7A701" w14:textId="77777777" w:rsidR="00D31A05" w:rsidRDefault="00D31A05" w:rsidP="00D31A05">
      <w:pPr>
        <w:spacing w:after="0" w:line="240" w:lineRule="auto"/>
        <w:rPr>
          <w:rFonts w:ascii="Arial" w:eastAsia="Times New Roman" w:hAnsi="Arial" w:cs="Arial"/>
          <w:sz w:val="20"/>
          <w:szCs w:val="20"/>
          <w:lang w:val="en-US"/>
        </w:rPr>
      </w:pPr>
    </w:p>
    <w:p w14:paraId="3C5B4B3B" w14:textId="4D50D91A" w:rsidR="00D31A05" w:rsidRDefault="00D31A05" w:rsidP="00D31A05">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8. Rewrite:  </w:t>
      </w:r>
      <w:r w:rsidRPr="00FA7A29">
        <w:rPr>
          <w:rFonts w:ascii="Arial" w:hAnsi="Arial" w:cs="Arial"/>
          <w:color w:val="000000"/>
          <w:sz w:val="20"/>
          <w:szCs w:val="20"/>
          <w:u w:color="000000"/>
          <w:lang w:val="en-US"/>
        </w:rPr>
        <w:t xml:space="preserve">In your position, I´d buy a new suit. </w:t>
      </w:r>
      <w:proofErr w:type="gramStart"/>
      <w:r w:rsidRPr="00FA7A29">
        <w:rPr>
          <w:rFonts w:ascii="Arial" w:hAnsi="Arial" w:cs="Arial"/>
          <w:color w:val="000000"/>
          <w:sz w:val="20"/>
          <w:szCs w:val="20"/>
          <w:u w:color="000000"/>
          <w:lang w:val="en-US"/>
        </w:rPr>
        <w:t>( were</w:t>
      </w:r>
      <w:proofErr w:type="gramEnd"/>
      <w:r>
        <w:rPr>
          <w:rFonts w:ascii="Arial" w:hAnsi="Arial" w:cs="Arial"/>
          <w:color w:val="000000"/>
          <w:sz w:val="20"/>
          <w:szCs w:val="20"/>
          <w:u w:color="000000"/>
          <w:lang w:val="en-US"/>
        </w:rPr>
        <w:t xml:space="preserve"> ) ______________________________</w:t>
      </w:r>
    </w:p>
    <w:p w14:paraId="2F1AEA6F" w14:textId="77777777" w:rsidR="00D31A05" w:rsidRDefault="00D31A05" w:rsidP="00D31A05">
      <w:pPr>
        <w:spacing w:after="0" w:line="240" w:lineRule="auto"/>
        <w:rPr>
          <w:rFonts w:ascii="Arial" w:eastAsia="Times New Roman" w:hAnsi="Arial" w:cs="Arial"/>
          <w:color w:val="000000" w:themeColor="text1"/>
          <w:sz w:val="20"/>
          <w:szCs w:val="20"/>
          <w:lang w:val="en-US"/>
        </w:rPr>
      </w:pPr>
    </w:p>
    <w:p w14:paraId="46B5DBB0" w14:textId="77777777" w:rsidR="00D31A05" w:rsidRDefault="00D31A05" w:rsidP="00D31A05">
      <w:pPr>
        <w:spacing w:after="0" w:line="240" w:lineRule="auto"/>
        <w:rPr>
          <w:rFonts w:ascii="Arial" w:eastAsia="Times New Roman" w:hAnsi="Arial" w:cs="Arial"/>
          <w:color w:val="000000" w:themeColor="text1"/>
          <w:sz w:val="20"/>
          <w:szCs w:val="20"/>
          <w:lang w:val="en-US"/>
        </w:rPr>
      </w:pPr>
    </w:p>
    <w:p w14:paraId="5415A50A" w14:textId="2B4F66A9" w:rsidR="00D31A05" w:rsidRDefault="00D31A05" w:rsidP="00D31A05">
      <w:pPr>
        <w:spacing w:after="0" w:line="240" w:lineRule="auto"/>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 xml:space="preserve">9. </w:t>
      </w:r>
      <w:r w:rsidRPr="00EC0A9A">
        <w:rPr>
          <w:rFonts w:ascii="Arial" w:eastAsia="Times New Roman" w:hAnsi="Arial" w:cs="Arial"/>
          <w:color w:val="000000" w:themeColor="text1"/>
          <w:sz w:val="20"/>
          <w:szCs w:val="20"/>
          <w:lang w:val="en-US"/>
        </w:rPr>
        <w:t>He suggested me _____</w:t>
      </w:r>
      <w:r>
        <w:rPr>
          <w:rFonts w:ascii="Arial" w:eastAsia="Times New Roman" w:hAnsi="Arial" w:cs="Arial"/>
          <w:color w:val="000000" w:themeColor="text1"/>
          <w:sz w:val="20"/>
          <w:szCs w:val="20"/>
          <w:lang w:val="en-US"/>
        </w:rPr>
        <w:t>____________</w:t>
      </w:r>
      <w:proofErr w:type="gramStart"/>
      <w:r>
        <w:rPr>
          <w:rFonts w:ascii="Arial" w:eastAsia="Times New Roman" w:hAnsi="Arial" w:cs="Arial"/>
          <w:color w:val="000000" w:themeColor="text1"/>
          <w:sz w:val="20"/>
          <w:szCs w:val="20"/>
          <w:lang w:val="en-US"/>
        </w:rPr>
        <w:t>_</w:t>
      </w:r>
      <w:r w:rsidRPr="00EC0A9A">
        <w:rPr>
          <w:rFonts w:ascii="Arial" w:eastAsia="Times New Roman" w:hAnsi="Arial" w:cs="Arial"/>
          <w:color w:val="000000" w:themeColor="text1"/>
          <w:sz w:val="20"/>
          <w:szCs w:val="20"/>
          <w:lang w:val="en-US"/>
        </w:rPr>
        <w:t xml:space="preserve"> </w:t>
      </w:r>
      <w:r>
        <w:rPr>
          <w:rFonts w:ascii="Arial" w:eastAsia="Times New Roman" w:hAnsi="Arial" w:cs="Arial"/>
          <w:color w:val="000000" w:themeColor="text1"/>
          <w:sz w:val="20"/>
          <w:szCs w:val="20"/>
          <w:lang w:val="en-US"/>
        </w:rPr>
        <w:t xml:space="preserve"> (</w:t>
      </w:r>
      <w:proofErr w:type="gramEnd"/>
      <w:r>
        <w:rPr>
          <w:rFonts w:ascii="Arial" w:eastAsia="Times New Roman" w:hAnsi="Arial" w:cs="Arial"/>
          <w:color w:val="000000" w:themeColor="text1"/>
          <w:sz w:val="20"/>
          <w:szCs w:val="20"/>
          <w:lang w:val="en-US"/>
        </w:rPr>
        <w:t xml:space="preserve"> cut ) our costs by 6%.  </w:t>
      </w:r>
    </w:p>
    <w:p w14:paraId="20221AA4" w14:textId="5764D6B9" w:rsidR="005C166B" w:rsidRDefault="005C166B" w:rsidP="00D31A05">
      <w:pPr>
        <w:spacing w:after="0" w:line="240" w:lineRule="auto"/>
        <w:rPr>
          <w:rFonts w:ascii="Arial" w:eastAsia="Times New Roman" w:hAnsi="Arial" w:cs="Arial"/>
          <w:b/>
          <w:color w:val="FF0000"/>
          <w:sz w:val="20"/>
          <w:szCs w:val="20"/>
          <w:lang w:val="en-US"/>
        </w:rPr>
      </w:pPr>
    </w:p>
    <w:p w14:paraId="07A3EDE8" w14:textId="77777777" w:rsidR="005C166B" w:rsidRPr="006D5F84" w:rsidRDefault="005C166B" w:rsidP="005C166B">
      <w:pPr>
        <w:spacing w:after="0" w:line="240" w:lineRule="auto"/>
        <w:rPr>
          <w:rFonts w:ascii="Arial" w:hAnsi="Arial" w:cs="Arial"/>
          <w:b/>
          <w:color w:val="FF0000"/>
          <w:sz w:val="20"/>
          <w:szCs w:val="20"/>
          <w:lang w:val="en-US"/>
        </w:rPr>
      </w:pPr>
      <w:r w:rsidRPr="005C166B">
        <w:rPr>
          <w:rFonts w:ascii="Arial" w:eastAsia="Times New Roman" w:hAnsi="Arial" w:cs="Arial"/>
          <w:color w:val="000000" w:themeColor="text1"/>
          <w:sz w:val="20"/>
          <w:szCs w:val="20"/>
          <w:lang w:val="en-US"/>
        </w:rPr>
        <w:t xml:space="preserve">10. </w:t>
      </w:r>
      <w:r>
        <w:rPr>
          <w:rFonts w:ascii="Arial" w:hAnsi="Arial" w:cs="Arial"/>
          <w:sz w:val="20"/>
          <w:szCs w:val="20"/>
          <w:lang w:val="en-US"/>
        </w:rPr>
        <w:t xml:space="preserve">Will you organize </w:t>
      </w:r>
      <w:proofErr w:type="gramStart"/>
      <w:r>
        <w:rPr>
          <w:rFonts w:ascii="Arial" w:hAnsi="Arial" w:cs="Arial"/>
          <w:sz w:val="20"/>
          <w:szCs w:val="20"/>
          <w:lang w:val="en-US"/>
        </w:rPr>
        <w:t>it ?</w:t>
      </w:r>
      <w:proofErr w:type="gramEnd"/>
      <w:r>
        <w:rPr>
          <w:rFonts w:ascii="Arial" w:hAnsi="Arial" w:cs="Arial"/>
          <w:sz w:val="20"/>
          <w:szCs w:val="20"/>
          <w:lang w:val="en-US"/>
        </w:rPr>
        <w:t xml:space="preserve"> You´re good at ___________ (arrange) social events. </w:t>
      </w:r>
    </w:p>
    <w:p w14:paraId="528E6C8B" w14:textId="36EA916F" w:rsidR="005C166B" w:rsidRDefault="005C166B" w:rsidP="00D31A05">
      <w:pPr>
        <w:spacing w:after="0" w:line="240" w:lineRule="auto"/>
        <w:rPr>
          <w:rFonts w:ascii="Arial" w:eastAsia="Times New Roman" w:hAnsi="Arial" w:cs="Arial"/>
          <w:color w:val="000000" w:themeColor="text1"/>
          <w:sz w:val="20"/>
          <w:szCs w:val="20"/>
          <w:lang w:val="en-US"/>
        </w:rPr>
      </w:pPr>
    </w:p>
    <w:p w14:paraId="5FDA12FC" w14:textId="081AFBCD" w:rsidR="005C166B" w:rsidRDefault="005C166B" w:rsidP="00D31A05">
      <w:pPr>
        <w:spacing w:after="0" w:line="240" w:lineRule="auto"/>
        <w:rPr>
          <w:rFonts w:ascii="Arial" w:eastAsia="Times New Roman" w:hAnsi="Arial" w:cs="Arial"/>
          <w:b/>
          <w:color w:val="000000" w:themeColor="text1"/>
          <w:sz w:val="20"/>
          <w:szCs w:val="20"/>
          <w:lang w:val="en-US"/>
        </w:rPr>
      </w:pPr>
      <w:proofErr w:type="gramStart"/>
      <w:r w:rsidRPr="005C166B">
        <w:rPr>
          <w:rFonts w:ascii="Arial" w:eastAsia="Times New Roman" w:hAnsi="Arial" w:cs="Arial"/>
          <w:b/>
          <w:color w:val="000000" w:themeColor="text1"/>
          <w:sz w:val="20"/>
          <w:szCs w:val="20"/>
          <w:lang w:val="en-US"/>
        </w:rPr>
        <w:t xml:space="preserve">LISTENING </w:t>
      </w:r>
      <w:r>
        <w:rPr>
          <w:rFonts w:ascii="Arial" w:eastAsia="Times New Roman" w:hAnsi="Arial" w:cs="Arial"/>
          <w:b/>
          <w:color w:val="000000" w:themeColor="text1"/>
          <w:sz w:val="20"/>
          <w:szCs w:val="20"/>
          <w:lang w:val="en-US"/>
        </w:rPr>
        <w:t xml:space="preserve"> </w:t>
      </w:r>
      <w:r w:rsidR="00E029A6">
        <w:rPr>
          <w:rFonts w:ascii="Arial" w:eastAsia="Times New Roman" w:hAnsi="Arial" w:cs="Arial"/>
          <w:b/>
          <w:color w:val="000000" w:themeColor="text1"/>
          <w:sz w:val="20"/>
          <w:szCs w:val="20"/>
          <w:lang w:val="en-US"/>
        </w:rPr>
        <w:t>(</w:t>
      </w:r>
      <w:proofErr w:type="gramEnd"/>
      <w:r w:rsidR="00E029A6">
        <w:rPr>
          <w:rFonts w:ascii="Arial" w:eastAsia="Times New Roman" w:hAnsi="Arial" w:cs="Arial"/>
          <w:b/>
          <w:color w:val="000000" w:themeColor="text1"/>
          <w:sz w:val="20"/>
          <w:szCs w:val="20"/>
          <w:lang w:val="en-US"/>
        </w:rPr>
        <w:t xml:space="preserve"> </w:t>
      </w:r>
      <w:r w:rsidR="00240990">
        <w:rPr>
          <w:rFonts w:ascii="Arial" w:eastAsia="Times New Roman" w:hAnsi="Arial" w:cs="Arial"/>
          <w:b/>
          <w:color w:val="000000" w:themeColor="text1"/>
          <w:sz w:val="20"/>
          <w:szCs w:val="20"/>
          <w:lang w:val="en-US"/>
        </w:rPr>
        <w:t>2</w:t>
      </w:r>
      <w:r w:rsidR="00E029A6">
        <w:rPr>
          <w:rFonts w:ascii="Arial" w:eastAsia="Times New Roman" w:hAnsi="Arial" w:cs="Arial"/>
          <w:b/>
          <w:color w:val="000000" w:themeColor="text1"/>
          <w:sz w:val="20"/>
          <w:szCs w:val="20"/>
          <w:lang w:val="en-US"/>
        </w:rPr>
        <w:t xml:space="preserve"> point each answer )</w:t>
      </w:r>
    </w:p>
    <w:p w14:paraId="0F3D8A6B" w14:textId="77777777" w:rsidR="00831949" w:rsidRDefault="00831949" w:rsidP="00D31A05">
      <w:pPr>
        <w:spacing w:after="0" w:line="240" w:lineRule="auto"/>
        <w:rPr>
          <w:rFonts w:ascii="Arial" w:eastAsia="Times New Roman" w:hAnsi="Arial" w:cs="Arial"/>
          <w:b/>
          <w:color w:val="000000" w:themeColor="text1"/>
          <w:sz w:val="20"/>
          <w:szCs w:val="20"/>
          <w:lang w:val="en-US"/>
        </w:rPr>
      </w:pPr>
    </w:p>
    <w:p w14:paraId="54A63DFB" w14:textId="611C17F2"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A:</w:t>
      </w:r>
      <w:r>
        <w:rPr>
          <w:rFonts w:ascii="Arial" w:eastAsia="Times New Roman" w:hAnsi="Arial" w:cs="Arial"/>
          <w:color w:val="000000" w:themeColor="text1"/>
          <w:sz w:val="20"/>
          <w:szCs w:val="20"/>
          <w:lang w:val="en-US"/>
        </w:rPr>
        <w:t xml:space="preserve"> I think I´d like to start my own business.</w:t>
      </w:r>
    </w:p>
    <w:p w14:paraId="0DCF7C0E" w14:textId="08140BC2"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B:</w:t>
      </w:r>
      <w:r>
        <w:rPr>
          <w:rFonts w:ascii="Arial" w:eastAsia="Times New Roman" w:hAnsi="Arial" w:cs="Arial"/>
          <w:color w:val="000000" w:themeColor="text1"/>
          <w:sz w:val="20"/>
          <w:szCs w:val="20"/>
          <w:lang w:val="en-US"/>
        </w:rPr>
        <w:t xml:space="preserve"> </w:t>
      </w:r>
      <w:proofErr w:type="gramStart"/>
      <w:r>
        <w:rPr>
          <w:rFonts w:ascii="Arial" w:eastAsia="Times New Roman" w:hAnsi="Arial" w:cs="Arial"/>
          <w:color w:val="000000" w:themeColor="text1"/>
          <w:sz w:val="20"/>
          <w:szCs w:val="20"/>
          <w:lang w:val="en-US"/>
        </w:rPr>
        <w:t>Really,  Janet</w:t>
      </w:r>
      <w:proofErr w:type="gramEnd"/>
      <w:r>
        <w:rPr>
          <w:rFonts w:ascii="Arial" w:eastAsia="Times New Roman" w:hAnsi="Arial" w:cs="Arial"/>
          <w:color w:val="000000" w:themeColor="text1"/>
          <w:sz w:val="20"/>
          <w:szCs w:val="20"/>
          <w:lang w:val="en-US"/>
        </w:rPr>
        <w:t>?</w:t>
      </w:r>
    </w:p>
    <w:p w14:paraId="0413D54A" w14:textId="0BDBF5C6"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A:</w:t>
      </w:r>
      <w:r>
        <w:rPr>
          <w:rFonts w:ascii="Arial" w:eastAsia="Times New Roman" w:hAnsi="Arial" w:cs="Arial"/>
          <w:color w:val="000000" w:themeColor="text1"/>
          <w:sz w:val="20"/>
          <w:szCs w:val="20"/>
          <w:lang w:val="en-US"/>
        </w:rPr>
        <w:t xml:space="preserve"> Yes, Mike. I´m thinking of ………………………</w:t>
      </w:r>
      <w:proofErr w:type="gramStart"/>
      <w:r w:rsidR="00240990">
        <w:rPr>
          <w:rFonts w:ascii="Arial" w:eastAsia="Times New Roman" w:hAnsi="Arial" w:cs="Arial"/>
          <w:color w:val="000000" w:themeColor="text1"/>
          <w:sz w:val="20"/>
          <w:szCs w:val="20"/>
          <w:lang w:val="en-US"/>
        </w:rPr>
        <w:t>…..</w:t>
      </w:r>
      <w:proofErr w:type="gramEnd"/>
      <w:r>
        <w:rPr>
          <w:rFonts w:ascii="Arial" w:eastAsia="Times New Roman" w:hAnsi="Arial" w:cs="Arial"/>
          <w:color w:val="000000" w:themeColor="text1"/>
          <w:sz w:val="20"/>
          <w:szCs w:val="20"/>
          <w:lang w:val="en-US"/>
        </w:rPr>
        <w:t>…… an import-export business. It´s a type of business that doesn´t take much money to star.</w:t>
      </w:r>
    </w:p>
    <w:p w14:paraId="31F674D8" w14:textId="240B090B"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B:</w:t>
      </w:r>
      <w:r>
        <w:rPr>
          <w:rFonts w:ascii="Arial" w:eastAsia="Times New Roman" w:hAnsi="Arial" w:cs="Arial"/>
          <w:color w:val="000000" w:themeColor="text1"/>
          <w:sz w:val="20"/>
          <w:szCs w:val="20"/>
          <w:lang w:val="en-US"/>
        </w:rPr>
        <w:t xml:space="preserve"> You´re right. It requires very little ……………………</w:t>
      </w:r>
      <w:r w:rsidR="00240990">
        <w:rPr>
          <w:rFonts w:ascii="Arial" w:eastAsia="Times New Roman" w:hAnsi="Arial" w:cs="Arial"/>
          <w:color w:val="000000" w:themeColor="text1"/>
          <w:sz w:val="20"/>
          <w:szCs w:val="20"/>
          <w:lang w:val="en-US"/>
        </w:rPr>
        <w:t>…</w:t>
      </w:r>
      <w:r>
        <w:rPr>
          <w:rFonts w:ascii="Arial" w:eastAsia="Times New Roman" w:hAnsi="Arial" w:cs="Arial"/>
          <w:color w:val="000000" w:themeColor="text1"/>
          <w:sz w:val="20"/>
          <w:szCs w:val="20"/>
          <w:lang w:val="en-US"/>
        </w:rPr>
        <w:t>…</w:t>
      </w:r>
      <w:proofErr w:type="gramStart"/>
      <w:r>
        <w:rPr>
          <w:rFonts w:ascii="Arial" w:eastAsia="Times New Roman" w:hAnsi="Arial" w:cs="Arial"/>
          <w:color w:val="000000" w:themeColor="text1"/>
          <w:sz w:val="20"/>
          <w:szCs w:val="20"/>
          <w:lang w:val="en-US"/>
        </w:rPr>
        <w:t>….  .</w:t>
      </w:r>
      <w:proofErr w:type="gramEnd"/>
      <w:r>
        <w:rPr>
          <w:rFonts w:ascii="Arial" w:eastAsia="Times New Roman" w:hAnsi="Arial" w:cs="Arial"/>
          <w:color w:val="000000" w:themeColor="text1"/>
          <w:sz w:val="20"/>
          <w:szCs w:val="20"/>
          <w:lang w:val="en-US"/>
        </w:rPr>
        <w:t xml:space="preserve"> The first thing you need to do is choose products from a </w:t>
      </w:r>
      <w:proofErr w:type="spellStart"/>
      <w:r>
        <w:rPr>
          <w:rFonts w:ascii="Arial" w:eastAsia="Times New Roman" w:hAnsi="Arial" w:cs="Arial"/>
          <w:color w:val="000000" w:themeColor="text1"/>
          <w:sz w:val="20"/>
          <w:szCs w:val="20"/>
          <w:lang w:val="en-US"/>
        </w:rPr>
        <w:t>foreing</w:t>
      </w:r>
      <w:proofErr w:type="spellEnd"/>
      <w:r>
        <w:rPr>
          <w:rFonts w:ascii="Arial" w:eastAsia="Times New Roman" w:hAnsi="Arial" w:cs="Arial"/>
          <w:color w:val="000000" w:themeColor="text1"/>
          <w:sz w:val="20"/>
          <w:szCs w:val="20"/>
          <w:lang w:val="en-US"/>
        </w:rPr>
        <w:t xml:space="preserve"> source to resale.</w:t>
      </w:r>
    </w:p>
    <w:p w14:paraId="7F0031FC" w14:textId="0AC8996C" w:rsid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A:</w:t>
      </w:r>
      <w:r>
        <w:rPr>
          <w:rFonts w:ascii="Arial" w:eastAsia="Times New Roman" w:hAnsi="Arial" w:cs="Arial"/>
          <w:color w:val="000000" w:themeColor="text1"/>
          <w:sz w:val="20"/>
          <w:szCs w:val="20"/>
          <w:lang w:val="en-US"/>
        </w:rPr>
        <w:t xml:space="preserve"> What kind of products should I …………………</w:t>
      </w:r>
      <w:r w:rsidR="00240990">
        <w:rPr>
          <w:rFonts w:ascii="Arial" w:eastAsia="Times New Roman" w:hAnsi="Arial" w:cs="Arial"/>
          <w:color w:val="000000" w:themeColor="text1"/>
          <w:sz w:val="20"/>
          <w:szCs w:val="20"/>
          <w:lang w:val="en-US"/>
        </w:rPr>
        <w:t>……….</w:t>
      </w:r>
      <w:r>
        <w:rPr>
          <w:rFonts w:ascii="Arial" w:eastAsia="Times New Roman" w:hAnsi="Arial" w:cs="Arial"/>
          <w:color w:val="000000" w:themeColor="text1"/>
          <w:sz w:val="20"/>
          <w:szCs w:val="20"/>
          <w:lang w:val="en-US"/>
        </w:rPr>
        <w:t>………?</w:t>
      </w:r>
    </w:p>
    <w:p w14:paraId="2E7478B2" w14:textId="7E40D287" w:rsidR="005C166B" w:rsidRPr="005C166B" w:rsidRDefault="005C166B" w:rsidP="00D31A05">
      <w:pPr>
        <w:spacing w:after="0" w:line="240" w:lineRule="auto"/>
        <w:rPr>
          <w:rFonts w:ascii="Arial" w:eastAsia="Times New Roman" w:hAnsi="Arial" w:cs="Arial"/>
          <w:color w:val="000000" w:themeColor="text1"/>
          <w:sz w:val="20"/>
          <w:szCs w:val="20"/>
          <w:lang w:val="en-US"/>
        </w:rPr>
      </w:pPr>
      <w:r w:rsidRPr="00831949">
        <w:rPr>
          <w:rFonts w:ascii="Arial" w:eastAsia="Times New Roman" w:hAnsi="Arial" w:cs="Arial"/>
          <w:b/>
          <w:color w:val="000000" w:themeColor="text1"/>
          <w:sz w:val="20"/>
          <w:szCs w:val="20"/>
          <w:lang w:val="en-US"/>
        </w:rPr>
        <w:t>B:</w:t>
      </w:r>
      <w:r>
        <w:rPr>
          <w:rFonts w:ascii="Arial" w:eastAsia="Times New Roman" w:hAnsi="Arial" w:cs="Arial"/>
          <w:color w:val="000000" w:themeColor="text1"/>
          <w:sz w:val="20"/>
          <w:szCs w:val="20"/>
          <w:lang w:val="en-US"/>
        </w:rPr>
        <w:t xml:space="preserve"> Look for products </w:t>
      </w:r>
      <w:proofErr w:type="gramStart"/>
      <w:r>
        <w:rPr>
          <w:rFonts w:ascii="Arial" w:eastAsia="Times New Roman" w:hAnsi="Arial" w:cs="Arial"/>
          <w:color w:val="000000" w:themeColor="text1"/>
          <w:sz w:val="20"/>
          <w:szCs w:val="20"/>
          <w:lang w:val="en-US"/>
        </w:rPr>
        <w:t>that  have</w:t>
      </w:r>
      <w:proofErr w:type="gramEnd"/>
      <w:r>
        <w:rPr>
          <w:rFonts w:ascii="Arial" w:eastAsia="Times New Roman" w:hAnsi="Arial" w:cs="Arial"/>
          <w:color w:val="000000" w:themeColor="text1"/>
          <w:sz w:val="20"/>
          <w:szCs w:val="20"/>
          <w:lang w:val="en-US"/>
        </w:rPr>
        <w:t xml:space="preserve"> got an advantage,  ones that aren´t sold at all in this country, or ones that you can buy at a    ………………..….     ………………………….   In a </w:t>
      </w:r>
      <w:proofErr w:type="spellStart"/>
      <w:r>
        <w:rPr>
          <w:rFonts w:ascii="Arial" w:eastAsia="Times New Roman" w:hAnsi="Arial" w:cs="Arial"/>
          <w:color w:val="000000" w:themeColor="text1"/>
          <w:sz w:val="20"/>
          <w:szCs w:val="20"/>
          <w:lang w:val="en-US"/>
        </w:rPr>
        <w:t>foreing</w:t>
      </w:r>
      <w:proofErr w:type="spellEnd"/>
      <w:r>
        <w:rPr>
          <w:rFonts w:ascii="Arial" w:eastAsia="Times New Roman" w:hAnsi="Arial" w:cs="Arial"/>
          <w:color w:val="000000" w:themeColor="text1"/>
          <w:sz w:val="20"/>
          <w:szCs w:val="20"/>
          <w:lang w:val="en-US"/>
        </w:rPr>
        <w:t xml:space="preserve"> country. </w:t>
      </w:r>
    </w:p>
    <w:p w14:paraId="748F86F1" w14:textId="1CD50DB2" w:rsidR="00D31A05" w:rsidRDefault="005C166B"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A:</w:t>
      </w:r>
      <w:r>
        <w:rPr>
          <w:rFonts w:ascii="Arial" w:hAnsi="Arial" w:cs="Arial"/>
          <w:color w:val="000000"/>
          <w:sz w:val="20"/>
          <w:szCs w:val="20"/>
          <w:u w:color="000000"/>
          <w:lang w:val="en-US"/>
        </w:rPr>
        <w:t xml:space="preserve"> It must be difficult to find products with an advantage and reliable</w:t>
      </w:r>
      <w:r w:rsidR="00831949">
        <w:rPr>
          <w:rFonts w:ascii="Arial" w:hAnsi="Arial" w:cs="Arial"/>
          <w:color w:val="000000"/>
          <w:sz w:val="20"/>
          <w:szCs w:val="20"/>
          <w:u w:color="000000"/>
          <w:lang w:val="en-US"/>
        </w:rPr>
        <w:t xml:space="preserve"> suppliers that you can trust.</w:t>
      </w:r>
    </w:p>
    <w:p w14:paraId="347B1745" w14:textId="74684124"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B:</w:t>
      </w:r>
      <w:r>
        <w:rPr>
          <w:rFonts w:ascii="Arial" w:hAnsi="Arial" w:cs="Arial"/>
          <w:color w:val="000000"/>
          <w:sz w:val="20"/>
          <w:szCs w:val="20"/>
          <w:u w:color="000000"/>
          <w:lang w:val="en-US"/>
        </w:rPr>
        <w:t xml:space="preserve"> Yes, that´s why I ………………………….  Starting with only one or two products. You mustn´t</w:t>
      </w:r>
    </w:p>
    <w:p w14:paraId="1840B408" w14:textId="32ECE73E"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 xml:space="preserve">Risk a large investment at </w:t>
      </w:r>
      <w:proofErr w:type="spellStart"/>
      <w:r>
        <w:rPr>
          <w:rFonts w:ascii="Arial" w:hAnsi="Arial" w:cs="Arial"/>
          <w:color w:val="000000"/>
          <w:sz w:val="20"/>
          <w:szCs w:val="20"/>
          <w:u w:color="000000"/>
          <w:lang w:val="en-US"/>
        </w:rPr>
        <w:t>rhe</w:t>
      </w:r>
      <w:proofErr w:type="spellEnd"/>
      <w:r>
        <w:rPr>
          <w:rFonts w:ascii="Arial" w:hAnsi="Arial" w:cs="Arial"/>
          <w:color w:val="000000"/>
          <w:sz w:val="20"/>
          <w:szCs w:val="20"/>
          <w:u w:color="000000"/>
          <w:lang w:val="en-US"/>
        </w:rPr>
        <w:t xml:space="preserve"> beginning.</w:t>
      </w:r>
    </w:p>
    <w:p w14:paraId="456FF31D" w14:textId="1504A9BD"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A:</w:t>
      </w:r>
      <w:r>
        <w:rPr>
          <w:rFonts w:ascii="Arial" w:hAnsi="Arial" w:cs="Arial"/>
          <w:color w:val="000000"/>
          <w:sz w:val="20"/>
          <w:szCs w:val="20"/>
          <w:u w:color="000000"/>
          <w:lang w:val="en-US"/>
        </w:rPr>
        <w:t xml:space="preserve"> I see. Another question </w:t>
      </w:r>
      <w:proofErr w:type="gramStart"/>
      <w:r>
        <w:rPr>
          <w:rFonts w:ascii="Arial" w:hAnsi="Arial" w:cs="Arial"/>
          <w:color w:val="000000"/>
          <w:sz w:val="20"/>
          <w:szCs w:val="20"/>
          <w:u w:color="000000"/>
          <w:lang w:val="en-US"/>
        </w:rPr>
        <w:t>–  buying</w:t>
      </w:r>
      <w:proofErr w:type="gramEnd"/>
      <w:r>
        <w:rPr>
          <w:rFonts w:ascii="Arial" w:hAnsi="Arial" w:cs="Arial"/>
          <w:color w:val="000000"/>
          <w:sz w:val="20"/>
          <w:szCs w:val="20"/>
          <w:u w:color="000000"/>
          <w:lang w:val="en-US"/>
        </w:rPr>
        <w:t xml:space="preserve"> directly from </w:t>
      </w:r>
      <w:proofErr w:type="spellStart"/>
      <w:r>
        <w:rPr>
          <w:rFonts w:ascii="Arial" w:hAnsi="Arial" w:cs="Arial"/>
          <w:color w:val="000000"/>
          <w:sz w:val="20"/>
          <w:szCs w:val="20"/>
          <w:u w:color="000000"/>
          <w:lang w:val="en-US"/>
        </w:rPr>
        <w:t>foreing</w:t>
      </w:r>
      <w:proofErr w:type="spellEnd"/>
      <w:r>
        <w:rPr>
          <w:rFonts w:ascii="Arial" w:hAnsi="Arial" w:cs="Arial"/>
          <w:color w:val="000000"/>
          <w:sz w:val="20"/>
          <w:szCs w:val="20"/>
          <w:u w:color="000000"/>
          <w:lang w:val="en-US"/>
        </w:rPr>
        <w:t xml:space="preserve"> countries requires a lot of……………...</w:t>
      </w:r>
    </w:p>
    <w:p w14:paraId="485BE53E" w14:textId="12D0FB00" w:rsidR="00831949" w:rsidRDefault="00831949" w:rsidP="00FA7A29">
      <w:pPr>
        <w:autoSpaceDE w:val="0"/>
        <w:autoSpaceDN w:val="0"/>
        <w:adjustRightInd w:val="0"/>
        <w:spacing w:after="0" w:line="240" w:lineRule="auto"/>
        <w:rPr>
          <w:rFonts w:ascii="Arial" w:hAnsi="Arial" w:cs="Arial"/>
          <w:color w:val="000000"/>
          <w:sz w:val="20"/>
          <w:szCs w:val="20"/>
          <w:u w:color="000000"/>
          <w:lang w:val="en-US"/>
        </w:rPr>
      </w:pPr>
      <w:r>
        <w:rPr>
          <w:rFonts w:ascii="Arial" w:hAnsi="Arial" w:cs="Arial"/>
          <w:color w:val="000000"/>
          <w:sz w:val="20"/>
          <w:szCs w:val="20"/>
          <w:u w:color="000000"/>
          <w:lang w:val="en-US"/>
        </w:rPr>
        <w:t>Doesn´t it?</w:t>
      </w:r>
    </w:p>
    <w:p w14:paraId="7639F2A8" w14:textId="5B7AF10E" w:rsidR="00831949" w:rsidRPr="00FA7A29" w:rsidRDefault="00831949" w:rsidP="00FA7A29">
      <w:pPr>
        <w:autoSpaceDE w:val="0"/>
        <w:autoSpaceDN w:val="0"/>
        <w:adjustRightInd w:val="0"/>
        <w:spacing w:after="0" w:line="240" w:lineRule="auto"/>
        <w:rPr>
          <w:rFonts w:ascii="Arial" w:hAnsi="Arial" w:cs="Arial"/>
          <w:color w:val="000000"/>
          <w:sz w:val="20"/>
          <w:szCs w:val="20"/>
          <w:u w:color="000000"/>
          <w:lang w:val="en-US"/>
        </w:rPr>
      </w:pPr>
      <w:r w:rsidRPr="00831949">
        <w:rPr>
          <w:rFonts w:ascii="Arial" w:hAnsi="Arial" w:cs="Arial"/>
          <w:b/>
          <w:color w:val="000000"/>
          <w:sz w:val="20"/>
          <w:szCs w:val="20"/>
          <w:u w:color="000000"/>
          <w:lang w:val="en-US"/>
        </w:rPr>
        <w:t>B:</w:t>
      </w:r>
      <w:r>
        <w:rPr>
          <w:rFonts w:ascii="Arial" w:hAnsi="Arial" w:cs="Arial"/>
          <w:color w:val="000000"/>
          <w:sz w:val="20"/>
          <w:szCs w:val="20"/>
          <w:u w:color="000000"/>
          <w:lang w:val="en-US"/>
        </w:rPr>
        <w:t xml:space="preserve"> Yes, </w:t>
      </w:r>
      <w:proofErr w:type="gramStart"/>
      <w:r>
        <w:rPr>
          <w:rFonts w:ascii="Arial" w:hAnsi="Arial" w:cs="Arial"/>
          <w:color w:val="000000"/>
          <w:sz w:val="20"/>
          <w:szCs w:val="20"/>
          <w:u w:color="000000"/>
          <w:lang w:val="en-US"/>
        </w:rPr>
        <w:t>It</w:t>
      </w:r>
      <w:proofErr w:type="gramEnd"/>
      <w:r>
        <w:rPr>
          <w:rFonts w:ascii="Arial" w:hAnsi="Arial" w:cs="Arial"/>
          <w:color w:val="000000"/>
          <w:sz w:val="20"/>
          <w:szCs w:val="20"/>
          <w:u w:color="000000"/>
          <w:lang w:val="en-US"/>
        </w:rPr>
        <w:t xml:space="preserve"> does. Why don´t you contact a sourcing company? They´ll offer you all the assistance you need.</w:t>
      </w:r>
    </w:p>
    <w:p w14:paraId="3F34D32F" w14:textId="77777777" w:rsidR="00D31A05" w:rsidRDefault="00D31A05" w:rsidP="00FA7A29">
      <w:pPr>
        <w:autoSpaceDE w:val="0"/>
        <w:autoSpaceDN w:val="0"/>
        <w:adjustRightInd w:val="0"/>
        <w:spacing w:after="0" w:line="240" w:lineRule="auto"/>
        <w:rPr>
          <w:rFonts w:ascii="Arial" w:hAnsi="Arial" w:cs="Arial"/>
          <w:color w:val="000000"/>
          <w:sz w:val="20"/>
          <w:szCs w:val="20"/>
          <w:u w:color="000000"/>
          <w:lang w:val="en-US"/>
        </w:rPr>
      </w:pPr>
    </w:p>
    <w:p w14:paraId="38D47AE8" w14:textId="722AA10D" w:rsidR="00FA7A29" w:rsidRDefault="00FA7A29" w:rsidP="00FA7A29">
      <w:pPr>
        <w:autoSpaceDE w:val="0"/>
        <w:autoSpaceDN w:val="0"/>
        <w:adjustRightInd w:val="0"/>
        <w:spacing w:after="0" w:line="240" w:lineRule="auto"/>
        <w:rPr>
          <w:rFonts w:ascii="Arial" w:hAnsi="Arial" w:cs="Arial"/>
          <w:color w:val="000000"/>
          <w:sz w:val="20"/>
          <w:szCs w:val="20"/>
          <w:u w:color="000000"/>
          <w:lang w:val="en-US"/>
        </w:rPr>
      </w:pPr>
    </w:p>
    <w:p w14:paraId="68716B0D" w14:textId="6224D153" w:rsidR="00F50C06" w:rsidRDefault="00F50C06" w:rsidP="00FA7A29">
      <w:pPr>
        <w:autoSpaceDE w:val="0"/>
        <w:autoSpaceDN w:val="0"/>
        <w:adjustRightInd w:val="0"/>
        <w:spacing w:after="0" w:line="240" w:lineRule="auto"/>
        <w:rPr>
          <w:rFonts w:ascii="Arial" w:hAnsi="Arial" w:cs="Arial"/>
          <w:color w:val="000000"/>
          <w:sz w:val="20"/>
          <w:szCs w:val="20"/>
          <w:u w:color="000000"/>
          <w:lang w:val="en-US"/>
        </w:rPr>
      </w:pPr>
    </w:p>
    <w:p w14:paraId="531DB593" w14:textId="77777777" w:rsidR="00F50C06" w:rsidRPr="00FB3956" w:rsidRDefault="00F50C06" w:rsidP="00F50C06">
      <w:pPr>
        <w:autoSpaceDE w:val="0"/>
        <w:autoSpaceDN w:val="0"/>
        <w:adjustRightInd w:val="0"/>
        <w:spacing w:after="0" w:line="240" w:lineRule="auto"/>
        <w:rPr>
          <w:rFonts w:ascii="Times New Roman" w:hAnsi="Times New Roman" w:cs="Times New Roman"/>
          <w:b/>
          <w:bCs/>
          <w:color w:val="111111"/>
          <w:sz w:val="24"/>
          <w:szCs w:val="24"/>
          <w:lang w:val="en-US"/>
        </w:rPr>
      </w:pPr>
      <w:r w:rsidRPr="00FB3956">
        <w:rPr>
          <w:rFonts w:ascii="Times New Roman" w:hAnsi="Times New Roman" w:cs="Times New Roman"/>
          <w:b/>
          <w:bCs/>
          <w:color w:val="111111"/>
          <w:sz w:val="24"/>
          <w:szCs w:val="24"/>
          <w:lang w:val="en-US"/>
        </w:rPr>
        <w:lastRenderedPageBreak/>
        <w:t>READING COMPREHENSION (20 points)</w:t>
      </w:r>
    </w:p>
    <w:p w14:paraId="397F43CE" w14:textId="625909D4" w:rsidR="00F50C06" w:rsidRDefault="00F50C06" w:rsidP="00FA7A29">
      <w:pPr>
        <w:autoSpaceDE w:val="0"/>
        <w:autoSpaceDN w:val="0"/>
        <w:adjustRightInd w:val="0"/>
        <w:spacing w:after="0" w:line="240" w:lineRule="auto"/>
        <w:rPr>
          <w:rFonts w:ascii="Arial" w:hAnsi="Arial" w:cs="Arial"/>
          <w:color w:val="000000"/>
          <w:sz w:val="20"/>
          <w:szCs w:val="20"/>
          <w:u w:color="000000"/>
          <w:lang w:val="en-US"/>
        </w:rPr>
      </w:pPr>
    </w:p>
    <w:p w14:paraId="0CDAFB9C" w14:textId="022DA5F9" w:rsidR="00F50C06" w:rsidRPr="00FA7A29" w:rsidRDefault="00420DDB" w:rsidP="00FA7A29">
      <w:pPr>
        <w:autoSpaceDE w:val="0"/>
        <w:autoSpaceDN w:val="0"/>
        <w:adjustRightInd w:val="0"/>
        <w:spacing w:after="0" w:line="240" w:lineRule="auto"/>
        <w:rPr>
          <w:rFonts w:ascii="Arial" w:hAnsi="Arial" w:cs="Arial"/>
          <w:color w:val="000000"/>
          <w:sz w:val="20"/>
          <w:szCs w:val="20"/>
          <w:u w:color="000000"/>
          <w:lang w:val="en-US"/>
        </w:rPr>
      </w:pPr>
      <w:r>
        <w:rPr>
          <w:rFonts w:cs="Arial"/>
          <w:b/>
          <w:bCs/>
          <w:iCs/>
          <w:noProof/>
          <w:color w:val="000000"/>
          <w:sz w:val="19"/>
          <w:szCs w:val="19"/>
        </w:rPr>
        <mc:AlternateContent>
          <mc:Choice Requires="wpg">
            <w:drawing>
              <wp:inline distT="0" distB="0" distL="0" distR="0" wp14:anchorId="2C450618" wp14:editId="6F0788E1">
                <wp:extent cx="5338445" cy="4373880"/>
                <wp:effectExtent l="0" t="0" r="0" b="0"/>
                <wp:docPr id="164"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8445" cy="4373880"/>
                          <a:chOff x="1343" y="2774"/>
                          <a:chExt cx="8407" cy="6799"/>
                        </a:xfrm>
                      </wpg:grpSpPr>
                      <pic:pic xmlns:pic="http://schemas.openxmlformats.org/drawingml/2006/picture">
                        <pic:nvPicPr>
                          <pic:cNvPr id="165" name="Picture 63" descr="V_CS_EMAIL"/>
                          <pic:cNvPicPr>
                            <a:picLocks/>
                          </pic:cNvPicPr>
                        </pic:nvPicPr>
                        <pic:blipFill>
                          <a:blip r:embed="rId21">
                            <a:extLst>
                              <a:ext uri="{28A0092B-C50C-407E-A947-70E740481C1C}">
                                <a14:useLocalDpi xmlns:a14="http://schemas.microsoft.com/office/drawing/2010/main" val="0"/>
                              </a:ext>
                            </a:extLst>
                          </a:blip>
                          <a:srcRect t="685"/>
                          <a:stretch>
                            <a:fillRect/>
                          </a:stretch>
                        </pic:blipFill>
                        <pic:spPr bwMode="auto">
                          <a:xfrm>
                            <a:off x="1343" y="2774"/>
                            <a:ext cx="8407" cy="67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6" name="Text Box 62"/>
                        <wps:cNvSpPr txBox="1">
                          <a:spLocks/>
                        </wps:cNvSpPr>
                        <wps:spPr bwMode="auto">
                          <a:xfrm>
                            <a:off x="1510" y="3321"/>
                            <a:ext cx="7949" cy="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2AA7A" w14:textId="77777777" w:rsidR="00420DDB" w:rsidRPr="00140E12" w:rsidRDefault="00420DDB" w:rsidP="00420DDB">
                              <w:pPr>
                                <w:pStyle w:val="Pa8"/>
                                <w:tabs>
                                  <w:tab w:val="right" w:pos="709"/>
                                  <w:tab w:val="left" w:pos="924"/>
                                </w:tabs>
                                <w:spacing w:before="20" w:after="140"/>
                                <w:rPr>
                                  <w:rFonts w:ascii="Arial" w:hAnsi="Arial" w:cs="Arial"/>
                                  <w:color w:val="000000"/>
                                  <w:w w:val="95"/>
                                  <w:sz w:val="20"/>
                                  <w:szCs w:val="20"/>
                                </w:rPr>
                              </w:pPr>
                              <w:r>
                                <w:rPr>
                                  <w:rFonts w:ascii="Arial" w:hAnsi="Arial" w:cs="Arial"/>
                                  <w:color w:val="000000"/>
                                  <w:w w:val="95"/>
                                  <w:sz w:val="19"/>
                                  <w:szCs w:val="19"/>
                                </w:rPr>
                                <w:tab/>
                              </w:r>
                              <w:r w:rsidRPr="00F920DF">
                                <w:rPr>
                                  <w:rFonts w:ascii="Arial" w:hAnsi="Arial" w:cs="Arial"/>
                                  <w:color w:val="000000"/>
                                  <w:w w:val="95"/>
                                  <w:sz w:val="19"/>
                                  <w:szCs w:val="19"/>
                                </w:rPr>
                                <w:t>To:</w:t>
                              </w:r>
                              <w:r w:rsidRPr="00140E12">
                                <w:rPr>
                                  <w:rFonts w:ascii="Arial" w:hAnsi="Arial" w:cs="Arial"/>
                                  <w:color w:val="000000"/>
                                  <w:w w:val="95"/>
                                  <w:sz w:val="20"/>
                                  <w:szCs w:val="20"/>
                                </w:rPr>
                                <w:tab/>
                              </w:r>
                              <w:r w:rsidRPr="0018470D">
                                <w:rPr>
                                  <w:rFonts w:ascii="Arial" w:hAnsi="Arial" w:cs="Arial"/>
                                  <w:color w:val="000000"/>
                                  <w:w w:val="95"/>
                                  <w:sz w:val="20"/>
                                  <w:szCs w:val="20"/>
                                </w:rPr>
                                <w:t>Abigail Lincoln, East-West Imports</w:t>
                              </w:r>
                            </w:p>
                            <w:p w14:paraId="2A02FCD0" w14:textId="77777777" w:rsidR="00420DDB" w:rsidRPr="00140E12" w:rsidRDefault="00420DDB" w:rsidP="00420DDB">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From:</w:t>
                              </w:r>
                              <w:r w:rsidRPr="00140E12">
                                <w:rPr>
                                  <w:rFonts w:ascii="Arial" w:hAnsi="Arial" w:cs="Arial"/>
                                  <w:color w:val="000000"/>
                                  <w:w w:val="95"/>
                                  <w:sz w:val="20"/>
                                  <w:szCs w:val="20"/>
                                </w:rPr>
                                <w:tab/>
                              </w:r>
                              <w:r w:rsidRPr="0018470D">
                                <w:rPr>
                                  <w:rFonts w:ascii="Arial" w:hAnsi="Arial" w:cs="Arial"/>
                                  <w:color w:val="000000"/>
                                  <w:w w:val="95"/>
                                  <w:sz w:val="20"/>
                                  <w:szCs w:val="20"/>
                                </w:rPr>
                                <w:t>Peter Chiswick, Eastwick Shipping</w:t>
                              </w:r>
                            </w:p>
                            <w:p w14:paraId="4FA98004" w14:textId="77777777" w:rsidR="00420DDB" w:rsidRPr="00140E12" w:rsidRDefault="00420DDB" w:rsidP="00420DDB">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Subject:</w:t>
                              </w:r>
                              <w:r w:rsidRPr="00140E12">
                                <w:rPr>
                                  <w:rFonts w:ascii="Arial" w:hAnsi="Arial" w:cs="Arial"/>
                                  <w:color w:val="000000"/>
                                  <w:w w:val="95"/>
                                  <w:sz w:val="20"/>
                                  <w:szCs w:val="20"/>
                                </w:rPr>
                                <w:tab/>
                              </w:r>
                              <w:r w:rsidRPr="0018470D">
                                <w:rPr>
                                  <w:rFonts w:ascii="Arial" w:hAnsi="Arial" w:cs="Arial"/>
                                  <w:color w:val="000000"/>
                                  <w:w w:val="95"/>
                                  <w:sz w:val="20"/>
                                  <w:szCs w:val="20"/>
                                </w:rPr>
                                <w:t>Eastwick Shipping information</w:t>
                              </w:r>
                            </w:p>
                            <w:p w14:paraId="34A10C18" w14:textId="77777777" w:rsidR="00420DDB" w:rsidRDefault="00420DDB" w:rsidP="00420DDB">
                              <w:pPr>
                                <w:pStyle w:val="Pa10"/>
                                <w:spacing w:before="240" w:after="120"/>
                                <w:ind w:left="40"/>
                                <w:rPr>
                                  <w:rFonts w:ascii="Arial" w:hAnsi="Arial" w:cs="Arial"/>
                                  <w:color w:val="000000"/>
                                  <w:w w:val="95"/>
                                  <w:sz w:val="20"/>
                                  <w:szCs w:val="20"/>
                                </w:rPr>
                              </w:pPr>
                              <w:r w:rsidRPr="0018470D">
                                <w:rPr>
                                  <w:rFonts w:ascii="Arial" w:hAnsi="Arial" w:cs="Arial"/>
                                  <w:color w:val="000000"/>
                                  <w:w w:val="95"/>
                                  <w:sz w:val="20"/>
                                  <w:szCs w:val="20"/>
                                </w:rPr>
                                <w:t xml:space="preserve">Dear </w:t>
                              </w:r>
                              <w:proofErr w:type="spellStart"/>
                              <w:r w:rsidRPr="0018470D">
                                <w:rPr>
                                  <w:rFonts w:ascii="Arial" w:hAnsi="Arial" w:cs="Arial"/>
                                  <w:color w:val="000000"/>
                                  <w:w w:val="95"/>
                                  <w:sz w:val="20"/>
                                  <w:szCs w:val="20"/>
                                </w:rPr>
                                <w:t>Ms</w:t>
                              </w:r>
                              <w:proofErr w:type="spellEnd"/>
                              <w:r w:rsidRPr="0018470D">
                                <w:rPr>
                                  <w:rFonts w:ascii="Arial" w:hAnsi="Arial" w:cs="Arial"/>
                                  <w:color w:val="000000"/>
                                  <w:w w:val="95"/>
                                  <w:sz w:val="20"/>
                                  <w:szCs w:val="20"/>
                                </w:rPr>
                                <w:t xml:space="preserve"> Lincoln,</w:t>
                              </w:r>
                            </w:p>
                            <w:p w14:paraId="2159CB1D"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Thank you for your request for information about our company. Eastwick Shipping was established 20 years ago and offers reliable transport service both at home and abroad. We have experience in sending goods all over the world, but we </w:t>
                              </w:r>
                              <w:proofErr w:type="spellStart"/>
                              <w:r w:rsidRPr="0018470D">
                                <w:rPr>
                                  <w:rFonts w:ascii="Arial" w:hAnsi="Arial" w:cs="Arial"/>
                                  <w:color w:val="000000"/>
                                  <w:w w:val="95"/>
                                  <w:sz w:val="20"/>
                                  <w:szCs w:val="20"/>
                                </w:rPr>
                                <w:t>specialise</w:t>
                              </w:r>
                              <w:proofErr w:type="spellEnd"/>
                              <w:r w:rsidRPr="0018470D">
                                <w:rPr>
                                  <w:rFonts w:ascii="Arial" w:hAnsi="Arial" w:cs="Arial"/>
                                  <w:color w:val="000000"/>
                                  <w:w w:val="95"/>
                                  <w:sz w:val="20"/>
                                  <w:szCs w:val="20"/>
                                </w:rPr>
                                <w:t xml:space="preserve"> in sending goods to the Far East. </w:t>
                              </w:r>
                            </w:p>
                            <w:p w14:paraId="0CD1DB93"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We can offer air freight, regular shipping and also road haulage for deliveries in the United Kingdom and Europe. We generally work with 20-foot or 40-foot freight containers. However, we can also arrange part loads. We offer door-to-door delivery service at competitive prices. From the moment your container leaves your warehouse, you can track its progress on our special customer website. </w:t>
                              </w:r>
                            </w:p>
                            <w:p w14:paraId="69E1472E"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Our experts are also available to advise you if you have any problems filling in the necessary documents, such as customs declaration forms. </w:t>
                              </w:r>
                            </w:p>
                            <w:p w14:paraId="02749312"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For an additional charge, we can provide special insurance rates for our customers. If you have any further questions, please do not hesitate to contact me by e-mail or by phone at 0871 256 931. </w:t>
                              </w:r>
                            </w:p>
                            <w:p w14:paraId="4D3AC778"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Regards, </w:t>
                              </w:r>
                            </w:p>
                            <w:p w14:paraId="63032DB2"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Peter Chiswick </w:t>
                              </w:r>
                              <w:r w:rsidRPr="0018470D">
                                <w:rPr>
                                  <w:rFonts w:ascii="Arial" w:hAnsi="Arial" w:cs="Arial"/>
                                  <w:color w:val="000000"/>
                                  <w:w w:val="95"/>
                                  <w:sz w:val="20"/>
                                  <w:szCs w:val="20"/>
                                </w:rPr>
                                <w:br/>
                                <w:t>Marketing Assistant</w:t>
                              </w:r>
                            </w:p>
                          </w:txbxContent>
                        </wps:txbx>
                        <wps:bodyPr rot="0" vert="horz" wrap="square" lIns="0" tIns="0" rIns="0" bIns="0" anchor="t" anchorCtr="0" upright="1">
                          <a:noAutofit/>
                        </wps:bodyPr>
                      </wps:wsp>
                    </wpg:wgp>
                  </a:graphicData>
                </a:graphic>
              </wp:inline>
            </w:drawing>
          </mc:Choice>
          <mc:Fallback>
            <w:pict>
              <v:group w14:anchorId="2C450618" id="Group 195" o:spid="_x0000_s1038" style="width:420.35pt;height:344.4pt;mso-position-horizontal-relative:char;mso-position-vertical-relative:line" coordorigin="1343,2774" coordsize="8407,67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LJAAAAAFJnaHRsb25nAAADcw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39" type="#_x0000_t75" alt="V_CS_EMAIL" style="position:absolute;left:1343;top:2774;width:8407;height:67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">
                  <v:imagedata r:id="rId22" o:title="V_CS_EMAIL" croptop="449f"/>
                  <v:path arrowok="t"/>
                  <o:lock v:ext="edit" aspectratio="f"/>
                </v:shape>
                <v:shape id="Text Box 62" o:spid="_x0000_s1040" type="#_x0000_t202" style="position:absolute;left:1510;top:3321;width:7949;height:6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" filled="f" stroked="f">
                  <v:path arrowok="t"/>
                  <v:textbox inset="0,0,0,0">
                    <w:txbxContent>
                      <w:p w14:paraId="6072AA7A" w14:textId="77777777" w:rsidR="00420DDB" w:rsidRPr="00140E12" w:rsidRDefault="00420DDB" w:rsidP="00420DDB">
                        <w:pPr>
                          <w:pStyle w:val="Pa8"/>
                          <w:tabs>
                            <w:tab w:val="right" w:pos="709"/>
                            <w:tab w:val="left" w:pos="924"/>
                          </w:tabs>
                          <w:spacing w:before="20" w:after="140"/>
                          <w:rPr>
                            <w:rFonts w:ascii="Arial" w:hAnsi="Arial" w:cs="Arial"/>
                            <w:color w:val="000000"/>
                            <w:w w:val="95"/>
                            <w:sz w:val="20"/>
                            <w:szCs w:val="20"/>
                          </w:rPr>
                        </w:pPr>
                        <w:r>
                          <w:rPr>
                            <w:rFonts w:ascii="Arial" w:hAnsi="Arial" w:cs="Arial"/>
                            <w:color w:val="000000"/>
                            <w:w w:val="95"/>
                            <w:sz w:val="19"/>
                            <w:szCs w:val="19"/>
                          </w:rPr>
                          <w:tab/>
                        </w:r>
                        <w:r w:rsidRPr="00F920DF">
                          <w:rPr>
                            <w:rFonts w:ascii="Arial" w:hAnsi="Arial" w:cs="Arial"/>
                            <w:color w:val="000000"/>
                            <w:w w:val="95"/>
                            <w:sz w:val="19"/>
                            <w:szCs w:val="19"/>
                          </w:rPr>
                          <w:t>To:</w:t>
                        </w:r>
                        <w:r w:rsidRPr="00140E12">
                          <w:rPr>
                            <w:rFonts w:ascii="Arial" w:hAnsi="Arial" w:cs="Arial"/>
                            <w:color w:val="000000"/>
                            <w:w w:val="95"/>
                            <w:sz w:val="20"/>
                            <w:szCs w:val="20"/>
                          </w:rPr>
                          <w:tab/>
                        </w:r>
                        <w:r w:rsidRPr="0018470D">
                          <w:rPr>
                            <w:rFonts w:ascii="Arial" w:hAnsi="Arial" w:cs="Arial"/>
                            <w:color w:val="000000"/>
                            <w:w w:val="95"/>
                            <w:sz w:val="20"/>
                            <w:szCs w:val="20"/>
                          </w:rPr>
                          <w:t>Abigail Lincoln, East-West Imports</w:t>
                        </w:r>
                      </w:p>
                      <w:p w14:paraId="2A02FCD0" w14:textId="77777777" w:rsidR="00420DDB" w:rsidRPr="00140E12" w:rsidRDefault="00420DDB" w:rsidP="00420DDB">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From:</w:t>
                        </w:r>
                        <w:r w:rsidRPr="00140E12">
                          <w:rPr>
                            <w:rFonts w:ascii="Arial" w:hAnsi="Arial" w:cs="Arial"/>
                            <w:color w:val="000000"/>
                            <w:w w:val="95"/>
                            <w:sz w:val="20"/>
                            <w:szCs w:val="20"/>
                          </w:rPr>
                          <w:tab/>
                        </w:r>
                        <w:r w:rsidRPr="0018470D">
                          <w:rPr>
                            <w:rFonts w:ascii="Arial" w:hAnsi="Arial" w:cs="Arial"/>
                            <w:color w:val="000000"/>
                            <w:w w:val="95"/>
                            <w:sz w:val="20"/>
                            <w:szCs w:val="20"/>
                          </w:rPr>
                          <w:t>Peter Chiswick, Eastwick Shipping</w:t>
                        </w:r>
                      </w:p>
                      <w:p w14:paraId="4FA98004" w14:textId="77777777" w:rsidR="00420DDB" w:rsidRPr="00140E12" w:rsidRDefault="00420DDB" w:rsidP="00420DDB">
                        <w:pPr>
                          <w:pStyle w:val="Pa9"/>
                          <w:tabs>
                            <w:tab w:val="right" w:pos="709"/>
                            <w:tab w:val="left" w:pos="924"/>
                          </w:tabs>
                          <w:spacing w:before="120" w:after="100"/>
                          <w:rPr>
                            <w:rFonts w:ascii="Arial" w:hAnsi="Arial" w:cs="Arial"/>
                            <w:color w:val="000000"/>
                            <w:w w:val="95"/>
                            <w:sz w:val="20"/>
                            <w:szCs w:val="20"/>
                          </w:rPr>
                        </w:pPr>
                        <w:r w:rsidRPr="00140E12">
                          <w:rPr>
                            <w:rFonts w:ascii="Arial" w:hAnsi="Arial" w:cs="Arial"/>
                            <w:color w:val="000000"/>
                            <w:w w:val="95"/>
                            <w:sz w:val="20"/>
                            <w:szCs w:val="20"/>
                          </w:rPr>
                          <w:tab/>
                          <w:t>Subject:</w:t>
                        </w:r>
                        <w:r w:rsidRPr="00140E12">
                          <w:rPr>
                            <w:rFonts w:ascii="Arial" w:hAnsi="Arial" w:cs="Arial"/>
                            <w:color w:val="000000"/>
                            <w:w w:val="95"/>
                            <w:sz w:val="20"/>
                            <w:szCs w:val="20"/>
                          </w:rPr>
                          <w:tab/>
                        </w:r>
                        <w:r w:rsidRPr="0018470D">
                          <w:rPr>
                            <w:rFonts w:ascii="Arial" w:hAnsi="Arial" w:cs="Arial"/>
                            <w:color w:val="000000"/>
                            <w:w w:val="95"/>
                            <w:sz w:val="20"/>
                            <w:szCs w:val="20"/>
                          </w:rPr>
                          <w:t>Eastwick Shipping information</w:t>
                        </w:r>
                      </w:p>
                      <w:p w14:paraId="34A10C18" w14:textId="77777777" w:rsidR="00420DDB" w:rsidRDefault="00420DDB" w:rsidP="00420DDB">
                        <w:pPr>
                          <w:pStyle w:val="Pa10"/>
                          <w:spacing w:before="240" w:after="120"/>
                          <w:ind w:left="40"/>
                          <w:rPr>
                            <w:rFonts w:ascii="Arial" w:hAnsi="Arial" w:cs="Arial"/>
                            <w:color w:val="000000"/>
                            <w:w w:val="95"/>
                            <w:sz w:val="20"/>
                            <w:szCs w:val="20"/>
                          </w:rPr>
                        </w:pPr>
                        <w:r w:rsidRPr="0018470D">
                          <w:rPr>
                            <w:rFonts w:ascii="Arial" w:hAnsi="Arial" w:cs="Arial"/>
                            <w:color w:val="000000"/>
                            <w:w w:val="95"/>
                            <w:sz w:val="20"/>
                            <w:szCs w:val="20"/>
                          </w:rPr>
                          <w:t xml:space="preserve">Dear </w:t>
                        </w:r>
                        <w:proofErr w:type="spellStart"/>
                        <w:r w:rsidRPr="0018470D">
                          <w:rPr>
                            <w:rFonts w:ascii="Arial" w:hAnsi="Arial" w:cs="Arial"/>
                            <w:color w:val="000000"/>
                            <w:w w:val="95"/>
                            <w:sz w:val="20"/>
                            <w:szCs w:val="20"/>
                          </w:rPr>
                          <w:t>Ms</w:t>
                        </w:r>
                        <w:proofErr w:type="spellEnd"/>
                        <w:r w:rsidRPr="0018470D">
                          <w:rPr>
                            <w:rFonts w:ascii="Arial" w:hAnsi="Arial" w:cs="Arial"/>
                            <w:color w:val="000000"/>
                            <w:w w:val="95"/>
                            <w:sz w:val="20"/>
                            <w:szCs w:val="20"/>
                          </w:rPr>
                          <w:t xml:space="preserve"> Lincoln,</w:t>
                        </w:r>
                      </w:p>
                      <w:p w14:paraId="2159CB1D"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Thank you for your request for information about our company. Eastwick Shipping was established 20 years ago and offers reliable transport service both at home and abroad. We have experience in sending goods all over the world, but we </w:t>
                        </w:r>
                        <w:proofErr w:type="spellStart"/>
                        <w:r w:rsidRPr="0018470D">
                          <w:rPr>
                            <w:rFonts w:ascii="Arial" w:hAnsi="Arial" w:cs="Arial"/>
                            <w:color w:val="000000"/>
                            <w:w w:val="95"/>
                            <w:sz w:val="20"/>
                            <w:szCs w:val="20"/>
                          </w:rPr>
                          <w:t>specialise</w:t>
                        </w:r>
                        <w:proofErr w:type="spellEnd"/>
                        <w:r w:rsidRPr="0018470D">
                          <w:rPr>
                            <w:rFonts w:ascii="Arial" w:hAnsi="Arial" w:cs="Arial"/>
                            <w:color w:val="000000"/>
                            <w:w w:val="95"/>
                            <w:sz w:val="20"/>
                            <w:szCs w:val="20"/>
                          </w:rPr>
                          <w:t xml:space="preserve"> in sending goods to the Far East. </w:t>
                        </w:r>
                      </w:p>
                      <w:p w14:paraId="0CD1DB93"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We can offer air freight, regular shipping and also road haulage for deliveries in the United Kingdom and Europe. We generally work with 20-foot or 40-foot freight containers. However, we can also arrange part loads. We offer door-to-door delivery service at competitive prices. From the moment your container leaves your warehouse, you can track its progress on our special customer website. </w:t>
                        </w:r>
                      </w:p>
                      <w:p w14:paraId="69E1472E"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Our experts are also available to advise you if you have any problems filling in the necessary documents, such as customs declaration forms. </w:t>
                        </w:r>
                      </w:p>
                      <w:p w14:paraId="02749312"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For an additional charge, we can provide special insurance rates for our customers. If you have any further questions, please do not hesitate to contact me by e-mail or by phone at 0871 256 931. </w:t>
                        </w:r>
                      </w:p>
                      <w:p w14:paraId="4D3AC778"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Regards, </w:t>
                        </w:r>
                      </w:p>
                      <w:p w14:paraId="63032DB2" w14:textId="77777777" w:rsidR="00420DDB" w:rsidRPr="0018470D" w:rsidRDefault="00420DDB" w:rsidP="00420DDB">
                        <w:pPr>
                          <w:pStyle w:val="Pa10"/>
                          <w:spacing w:before="120" w:after="120"/>
                          <w:ind w:left="40"/>
                          <w:rPr>
                            <w:rFonts w:ascii="Arial" w:hAnsi="Arial" w:cs="Arial"/>
                            <w:color w:val="000000"/>
                            <w:w w:val="95"/>
                            <w:sz w:val="20"/>
                            <w:szCs w:val="20"/>
                          </w:rPr>
                        </w:pPr>
                        <w:r w:rsidRPr="0018470D">
                          <w:rPr>
                            <w:rFonts w:ascii="Arial" w:hAnsi="Arial" w:cs="Arial"/>
                            <w:color w:val="000000"/>
                            <w:w w:val="95"/>
                            <w:sz w:val="20"/>
                            <w:szCs w:val="20"/>
                          </w:rPr>
                          <w:t xml:space="preserve">Peter Chiswick </w:t>
                        </w:r>
                        <w:r w:rsidRPr="0018470D">
                          <w:rPr>
                            <w:rFonts w:ascii="Arial" w:hAnsi="Arial" w:cs="Arial"/>
                            <w:color w:val="000000"/>
                            <w:w w:val="95"/>
                            <w:sz w:val="20"/>
                            <w:szCs w:val="20"/>
                          </w:rPr>
                          <w:br/>
                          <w:t>Marketing Assistant</w:t>
                        </w:r>
                      </w:p>
                    </w:txbxContent>
                  </v:textbox>
                </v:shape>
                <w10:anchorlock/>
              </v:group>
            </w:pict>
          </mc:Fallback>
        </mc:AlternateContent>
      </w:r>
    </w:p>
    <w:p w14:paraId="4C0BAE06" w14:textId="077F43DA" w:rsidR="00420DDB" w:rsidRDefault="00420DDB" w:rsidP="00420DDB">
      <w:pPr>
        <w:pStyle w:val="Ttulo2"/>
        <w:spacing w:before="120"/>
        <w:ind w:left="284" w:hanging="284"/>
        <w:rPr>
          <w:b w:val="0"/>
          <w:bCs w:val="0"/>
          <w:color w:val="000000"/>
          <w:szCs w:val="19"/>
        </w:rPr>
      </w:pPr>
      <w:r w:rsidRPr="004C0E05">
        <w:rPr>
          <w:color w:val="000000"/>
          <w:szCs w:val="19"/>
        </w:rPr>
        <w:t xml:space="preserve">Read the e-mail. </w:t>
      </w:r>
      <w:r>
        <w:rPr>
          <w:color w:val="000000"/>
          <w:szCs w:val="19"/>
        </w:rPr>
        <w:t>W</w:t>
      </w:r>
      <w:r w:rsidRPr="0018470D">
        <w:rPr>
          <w:color w:val="000000"/>
          <w:szCs w:val="19"/>
        </w:rPr>
        <w:t>rite T (true), F (false) or DS (doesn’t say) next to the sentences below.</w:t>
      </w:r>
      <w:r w:rsidRPr="004C0E05">
        <w:rPr>
          <w:color w:val="000000"/>
          <w:w w:val="100"/>
          <w:szCs w:val="19"/>
        </w:rPr>
        <w:t xml:space="preserve"> </w:t>
      </w:r>
      <w:r w:rsidRPr="004C0E05">
        <w:rPr>
          <w:b w:val="0"/>
          <w:bCs w:val="0"/>
          <w:color w:val="000000"/>
          <w:szCs w:val="19"/>
        </w:rPr>
        <w:t>(10 points)</w:t>
      </w:r>
    </w:p>
    <w:p w14:paraId="0D70BCB5" w14:textId="77777777" w:rsidR="00420DDB" w:rsidRDefault="00420DDB" w:rsidP="00420DDB">
      <w:pPr>
        <w:tabs>
          <w:tab w:val="left" w:pos="709"/>
          <w:tab w:val="left" w:pos="993"/>
        </w:tabs>
        <w:autoSpaceDE w:val="0"/>
        <w:autoSpaceDN w:val="0"/>
        <w:adjustRightInd w:val="0"/>
        <w:spacing w:before="2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187E87F9" wp14:editId="49330D5C">
                <wp:extent cx="179705" cy="635"/>
                <wp:effectExtent l="0" t="0" r="0" b="0"/>
                <wp:docPr id="163" name="AutoShap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2ED775BA" id="_x0000_t32" coordsize="21600,21600" o:spt="32" o:oned="t" path="m,l21600,21600e" filled="f">
                <v:path arrowok="t" fillok="f" o:connecttype="none"/>
                <o:lock v:ext="edit" shapetype="t"/>
              </v:shapetype>
              <v:shape id="AutoShape 397"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ISWeFL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1.</w:t>
      </w:r>
      <w:r w:rsidRPr="00A063C9">
        <w:rPr>
          <w:rFonts w:eastAsia="Helvetica 45 Light" w:cs="Arial"/>
          <w:color w:val="000000"/>
          <w:szCs w:val="20"/>
          <w:lang w:val="en-US"/>
        </w:rPr>
        <w:tab/>
        <w:t xml:space="preserve">Eastwick Shipping is a new shipping company. </w:t>
      </w:r>
    </w:p>
    <w:p w14:paraId="39042CDE" w14:textId="77777777" w:rsidR="00420DDB" w:rsidRPr="00A063C9" w:rsidRDefault="00420DDB" w:rsidP="00420DDB">
      <w:pPr>
        <w:tabs>
          <w:tab w:val="left" w:pos="709"/>
          <w:tab w:val="left" w:pos="993"/>
        </w:tabs>
        <w:autoSpaceDE w:val="0"/>
        <w:autoSpaceDN w:val="0"/>
        <w:adjustRightInd w:val="0"/>
        <w:spacing w:before="2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46945B36" wp14:editId="447C09D3">
                <wp:extent cx="179705" cy="635"/>
                <wp:effectExtent l="0" t="0" r="0" b="0"/>
                <wp:docPr id="162"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E815F5" id="AutoShape 398"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LY8b+j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2.</w:t>
      </w:r>
      <w:r w:rsidRPr="00A063C9">
        <w:rPr>
          <w:rFonts w:eastAsia="Helvetica 45 Light" w:cs="Arial"/>
          <w:color w:val="000000"/>
          <w:szCs w:val="20"/>
          <w:lang w:val="en-US"/>
        </w:rPr>
        <w:tab/>
        <w:t xml:space="preserve">Eastwick Shipping doesn’t offer road haulage worldwide. </w:t>
      </w:r>
    </w:p>
    <w:p w14:paraId="703A1491" w14:textId="77777777" w:rsidR="00420DDB" w:rsidRPr="00A063C9" w:rsidRDefault="00420DDB" w:rsidP="00420DDB">
      <w:pPr>
        <w:tabs>
          <w:tab w:val="left" w:pos="709"/>
          <w:tab w:val="left" w:pos="993"/>
        </w:tabs>
        <w:autoSpaceDE w:val="0"/>
        <w:autoSpaceDN w:val="0"/>
        <w:adjustRightInd w:val="0"/>
        <w:spacing w:before="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6591AA02" wp14:editId="2033FE13">
                <wp:extent cx="179705" cy="635"/>
                <wp:effectExtent l="0" t="0" r="0" b="0"/>
                <wp:docPr id="161" name="AutoShap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E3E6D0" id="AutoShape 399"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IuQwRz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3.</w:t>
      </w:r>
      <w:r w:rsidRPr="00A063C9">
        <w:rPr>
          <w:rFonts w:eastAsia="Helvetica 45 Light" w:cs="Arial"/>
          <w:color w:val="000000"/>
          <w:szCs w:val="20"/>
          <w:lang w:val="en-US"/>
        </w:rPr>
        <w:tab/>
        <w:t xml:space="preserve">Eastwick Shipping only works with full containers. </w:t>
      </w:r>
    </w:p>
    <w:p w14:paraId="7F33E94C" w14:textId="77777777" w:rsidR="00420DDB" w:rsidRPr="00A063C9" w:rsidRDefault="00420DDB" w:rsidP="00420DDB">
      <w:pPr>
        <w:tabs>
          <w:tab w:val="left" w:pos="709"/>
          <w:tab w:val="left" w:pos="993"/>
        </w:tabs>
        <w:autoSpaceDE w:val="0"/>
        <w:autoSpaceDN w:val="0"/>
        <w:adjustRightInd w:val="0"/>
        <w:spacing w:before="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05A6CF3C" wp14:editId="6B68EA57">
                <wp:extent cx="179705" cy="635"/>
                <wp:effectExtent l="0" t="0" r="0" b="0"/>
                <wp:docPr id="160" name="AutoShape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828840A" id="AutoShape 400"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BGyC+L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4.</w:t>
      </w:r>
      <w:r w:rsidRPr="00A063C9">
        <w:rPr>
          <w:rFonts w:eastAsia="Helvetica 45 Light" w:cs="Arial"/>
          <w:color w:val="000000"/>
          <w:szCs w:val="20"/>
          <w:lang w:val="en-US"/>
        </w:rPr>
        <w:tab/>
        <w:t xml:space="preserve">The company’s customer website is interactive. </w:t>
      </w:r>
    </w:p>
    <w:p w14:paraId="0589F4BC" w14:textId="77777777" w:rsidR="00420DDB" w:rsidRPr="00A063C9" w:rsidRDefault="00420DDB" w:rsidP="00420DDB">
      <w:pPr>
        <w:tabs>
          <w:tab w:val="left" w:pos="709"/>
          <w:tab w:val="left" w:pos="993"/>
        </w:tabs>
        <w:autoSpaceDE w:val="0"/>
        <w:autoSpaceDN w:val="0"/>
        <w:adjustRightInd w:val="0"/>
        <w:spacing w:before="40" w:line="240" w:lineRule="auto"/>
        <w:rPr>
          <w:rFonts w:eastAsia="Helvetica 45 Light" w:cs="Arial"/>
          <w:color w:val="000000"/>
          <w:szCs w:val="20"/>
          <w:lang w:val="en-US"/>
        </w:rPr>
      </w:pPr>
      <w:r w:rsidRPr="00956F16">
        <w:rPr>
          <w:rFonts w:eastAsia="Helvetica 45 Light" w:cs="Arial"/>
          <w:noProof/>
          <w:color w:val="000000"/>
          <w:szCs w:val="20"/>
        </w:rPr>
        <mc:AlternateContent>
          <mc:Choice Requires="wps">
            <w:drawing>
              <wp:inline distT="0" distB="0" distL="0" distR="0" wp14:anchorId="32F2F8A1" wp14:editId="2E38F70E">
                <wp:extent cx="179705" cy="635"/>
                <wp:effectExtent l="0" t="0" r="0" b="0"/>
                <wp:docPr id="159" name="AutoShape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97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D73F5BC" id="AutoShape 401" o:spid="_x0000_s1026" type="#_x0000_t32" style="width:14.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">
                <v:stroke dashstyle="1 1" endcap="round"/>
                <o:lock v:ext="edit" shapetype="f"/>
                <w10:anchorlock/>
              </v:shape>
            </w:pict>
          </mc:Fallback>
        </mc:AlternateContent>
      </w:r>
      <w:r w:rsidRPr="00A063C9">
        <w:rPr>
          <w:rFonts w:eastAsia="Helvetica 45 Light" w:cs="Arial"/>
          <w:color w:val="000000"/>
          <w:szCs w:val="20"/>
          <w:lang w:val="en-US"/>
        </w:rPr>
        <w:tab/>
        <w:t>5.</w:t>
      </w:r>
      <w:r w:rsidRPr="00A063C9">
        <w:rPr>
          <w:rFonts w:eastAsia="Helvetica 45 Light" w:cs="Arial"/>
          <w:color w:val="000000"/>
          <w:szCs w:val="20"/>
          <w:lang w:val="en-US"/>
        </w:rPr>
        <w:tab/>
        <w:t>Insurance isn’t included in Eastwick Shipping’s standard rates.</w:t>
      </w:r>
    </w:p>
    <w:p w14:paraId="63005884" w14:textId="77777777" w:rsidR="00420DDB" w:rsidRPr="00956F16" w:rsidRDefault="00420DDB" w:rsidP="00420DDB">
      <w:pPr>
        <w:pStyle w:val="Ttulo2"/>
        <w:spacing w:before="120"/>
        <w:ind w:left="284" w:hanging="284"/>
        <w:rPr>
          <w:b w:val="0"/>
          <w:bCs w:val="0"/>
          <w:color w:val="000000"/>
          <w:szCs w:val="19"/>
        </w:rPr>
      </w:pPr>
      <w:r w:rsidRPr="00956F16">
        <w:rPr>
          <w:color w:val="000000"/>
          <w:w w:val="100"/>
          <w:sz w:val="23"/>
          <w:szCs w:val="23"/>
        </w:rPr>
        <w:t>2</w:t>
      </w:r>
      <w:r>
        <w:rPr>
          <w:color w:val="000000"/>
          <w:w w:val="100"/>
          <w:sz w:val="23"/>
          <w:szCs w:val="23"/>
        </w:rPr>
        <w:tab/>
      </w:r>
      <w:r w:rsidRPr="00956F16">
        <w:rPr>
          <w:color w:val="000000"/>
          <w:szCs w:val="19"/>
        </w:rPr>
        <w:t xml:space="preserve">Answer the questions. </w:t>
      </w:r>
      <w:r w:rsidRPr="00956F16">
        <w:rPr>
          <w:b w:val="0"/>
          <w:bCs w:val="0"/>
          <w:color w:val="000000"/>
          <w:szCs w:val="19"/>
        </w:rPr>
        <w:t>(10 points)</w:t>
      </w:r>
    </w:p>
    <w:p w14:paraId="1F50A9FB" w14:textId="77777777" w:rsidR="00420DDB" w:rsidRPr="00A063C9" w:rsidRDefault="00420DDB" w:rsidP="00420DDB">
      <w:pPr>
        <w:tabs>
          <w:tab w:val="left" w:pos="567"/>
        </w:tabs>
        <w:autoSpaceDE w:val="0"/>
        <w:autoSpaceDN w:val="0"/>
        <w:adjustRightInd w:val="0"/>
        <w:spacing w:before="120" w:line="260" w:lineRule="exact"/>
        <w:ind w:firstLine="284"/>
        <w:rPr>
          <w:rFonts w:eastAsia="Helvetica 45 Light" w:cs="Arial"/>
          <w:color w:val="000000"/>
          <w:szCs w:val="20"/>
          <w:lang w:val="en-US"/>
        </w:rPr>
      </w:pPr>
      <w:r w:rsidRPr="00A063C9">
        <w:rPr>
          <w:rFonts w:eastAsia="Helvetica 45 Light" w:cs="Arial"/>
          <w:color w:val="000000"/>
          <w:szCs w:val="20"/>
          <w:lang w:val="en-US"/>
        </w:rPr>
        <w:t>1.</w:t>
      </w:r>
      <w:r w:rsidRPr="00A063C9">
        <w:rPr>
          <w:rFonts w:eastAsia="Helvetica 45 Light" w:cs="Arial"/>
          <w:color w:val="000000"/>
          <w:szCs w:val="20"/>
          <w:lang w:val="en-US"/>
        </w:rPr>
        <w:tab/>
      </w:r>
      <w:r w:rsidRPr="00A063C9">
        <w:rPr>
          <w:szCs w:val="20"/>
          <w:lang w:val="en-US"/>
        </w:rPr>
        <w:t>What is Eastwick Shipping particularly good at?</w:t>
      </w:r>
    </w:p>
    <w:p w14:paraId="7495B67B" w14:textId="77777777" w:rsidR="00420DDB" w:rsidRPr="00D93010"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2374479F" wp14:editId="3EEC6EA3">
                <wp:extent cx="4319905" cy="635"/>
                <wp:effectExtent l="0" t="0" r="0" b="0"/>
                <wp:docPr id="15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45715A1" id="AutoShape 196"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">
                <v:stroke dashstyle="1 1" endcap="round"/>
                <o:lock v:ext="edit" shapetype="f"/>
                <w10:anchorlock/>
              </v:shape>
            </w:pict>
          </mc:Fallback>
        </mc:AlternateContent>
      </w:r>
    </w:p>
    <w:p w14:paraId="2E8684A5" w14:textId="77777777" w:rsidR="00420DDB" w:rsidRPr="00A063C9"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t>2.</w:t>
      </w:r>
      <w:r w:rsidRPr="00A063C9">
        <w:rPr>
          <w:rFonts w:eastAsia="Helvetica 45 Light" w:cs="Arial"/>
          <w:color w:val="000000"/>
          <w:szCs w:val="20"/>
          <w:lang w:val="en-US"/>
        </w:rPr>
        <w:tab/>
      </w:r>
      <w:r w:rsidRPr="00A063C9">
        <w:rPr>
          <w:szCs w:val="20"/>
          <w:lang w:val="en-US"/>
        </w:rPr>
        <w:t>Which different kinds of transport does the company offer?</w:t>
      </w:r>
    </w:p>
    <w:p w14:paraId="799B806F" w14:textId="77777777" w:rsidR="00420DDB" w:rsidRPr="00D93010"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0F5D2ED2" wp14:editId="04D9EC55">
                <wp:extent cx="4319905" cy="635"/>
                <wp:effectExtent l="0" t="0" r="0" b="0"/>
                <wp:docPr id="157"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334430B" id="AutoShape 197"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">
                <v:stroke dashstyle="1 1" endcap="round"/>
                <o:lock v:ext="edit" shapetype="f"/>
                <w10:anchorlock/>
              </v:shape>
            </w:pict>
          </mc:Fallback>
        </mc:AlternateContent>
      </w:r>
    </w:p>
    <w:p w14:paraId="0BCEDB72" w14:textId="77777777" w:rsidR="00420DDB"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lang w:val="en-US"/>
        </w:rPr>
      </w:pPr>
    </w:p>
    <w:p w14:paraId="5D9B2200" w14:textId="075610CA" w:rsidR="00420DDB" w:rsidRPr="00A063C9"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lastRenderedPageBreak/>
        <w:t>3.</w:t>
      </w:r>
      <w:r w:rsidRPr="00A063C9">
        <w:rPr>
          <w:rFonts w:eastAsia="Helvetica 45 Light" w:cs="Arial"/>
          <w:color w:val="000000"/>
          <w:szCs w:val="20"/>
          <w:lang w:val="en-US"/>
        </w:rPr>
        <w:tab/>
      </w:r>
      <w:r w:rsidRPr="00A063C9">
        <w:rPr>
          <w:szCs w:val="20"/>
          <w:lang w:val="en-US"/>
        </w:rPr>
        <w:t>What kind of delivery service does Eastwick Shipping offer?</w:t>
      </w:r>
    </w:p>
    <w:p w14:paraId="4EAB93E5" w14:textId="77777777" w:rsidR="00420DDB" w:rsidRPr="00D93010"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244F4928" wp14:editId="10B640AD">
                <wp:extent cx="4319905" cy="635"/>
                <wp:effectExtent l="0" t="0" r="0" b="0"/>
                <wp:docPr id="156"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5A4C6EC" id="AutoShape 198"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">
                <v:stroke dashstyle="1 1" endcap="round"/>
                <o:lock v:ext="edit" shapetype="f"/>
                <w10:anchorlock/>
              </v:shape>
            </w:pict>
          </mc:Fallback>
        </mc:AlternateContent>
      </w:r>
    </w:p>
    <w:p w14:paraId="27558C1D" w14:textId="77777777" w:rsidR="00420DDB" w:rsidRPr="00A063C9"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t>4.</w:t>
      </w:r>
      <w:r w:rsidRPr="00A063C9">
        <w:rPr>
          <w:rFonts w:eastAsia="Helvetica 45 Light" w:cs="Arial"/>
          <w:color w:val="000000"/>
          <w:szCs w:val="20"/>
          <w:lang w:val="en-US"/>
        </w:rPr>
        <w:tab/>
      </w:r>
      <w:r w:rsidRPr="00A063C9">
        <w:rPr>
          <w:szCs w:val="20"/>
          <w:lang w:val="en-US"/>
        </w:rPr>
        <w:t>In what way can Eastwick Shipping’s experts help their customers?</w:t>
      </w:r>
    </w:p>
    <w:p w14:paraId="17ECF8CC" w14:textId="77777777" w:rsidR="00420DDB" w:rsidRPr="00D93010"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3ADBE8B7" wp14:editId="217B9358">
                <wp:extent cx="4319905" cy="635"/>
                <wp:effectExtent l="0" t="0" r="0" b="0"/>
                <wp:docPr id="155"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6742D70" id="AutoShape 199"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">
                <v:stroke dashstyle="1 1" endcap="round"/>
                <o:lock v:ext="edit" shapetype="f"/>
                <w10:anchorlock/>
              </v:shape>
            </w:pict>
          </mc:Fallback>
        </mc:AlternateContent>
      </w:r>
    </w:p>
    <w:p w14:paraId="79116FCA" w14:textId="77777777" w:rsidR="00420DDB" w:rsidRPr="00A063C9"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lang w:val="en-US"/>
        </w:rPr>
      </w:pPr>
      <w:r w:rsidRPr="00A063C9">
        <w:rPr>
          <w:rFonts w:eastAsia="Helvetica 45 Light" w:cs="Arial"/>
          <w:color w:val="000000"/>
          <w:szCs w:val="20"/>
          <w:lang w:val="en-US"/>
        </w:rPr>
        <w:t>5.</w:t>
      </w:r>
      <w:r w:rsidRPr="00A063C9">
        <w:rPr>
          <w:rFonts w:eastAsia="Helvetica 45 Light" w:cs="Arial"/>
          <w:color w:val="000000"/>
          <w:szCs w:val="20"/>
          <w:lang w:val="en-US"/>
        </w:rPr>
        <w:tab/>
      </w:r>
      <w:r w:rsidRPr="00A063C9">
        <w:rPr>
          <w:szCs w:val="20"/>
          <w:lang w:val="en-US"/>
        </w:rPr>
        <w:t>How can Abigail Lincoln contact Peter Chiswick?</w:t>
      </w:r>
    </w:p>
    <w:p w14:paraId="2CFA95BD" w14:textId="77777777" w:rsidR="00420DDB" w:rsidRDefault="00420DDB" w:rsidP="00420DDB">
      <w:pPr>
        <w:tabs>
          <w:tab w:val="left" w:pos="567"/>
        </w:tabs>
        <w:autoSpaceDE w:val="0"/>
        <w:autoSpaceDN w:val="0"/>
        <w:adjustRightInd w:val="0"/>
        <w:spacing w:before="40" w:line="260" w:lineRule="exact"/>
        <w:ind w:firstLine="284"/>
        <w:rPr>
          <w:rFonts w:eastAsia="Helvetica 45 Light" w:cs="Arial"/>
          <w:color w:val="000000"/>
          <w:szCs w:val="20"/>
        </w:rPr>
      </w:pPr>
      <w:r w:rsidRPr="00A063C9">
        <w:rPr>
          <w:rFonts w:eastAsia="Helvetica 45 Light" w:cs="Arial"/>
          <w:color w:val="000000"/>
          <w:szCs w:val="20"/>
          <w:lang w:val="en-US"/>
        </w:rPr>
        <w:tab/>
      </w:r>
      <w:r>
        <w:rPr>
          <w:rFonts w:eastAsia="Helvetica 45 Light" w:cs="Arial"/>
          <w:noProof/>
          <w:color w:val="000000"/>
          <w:szCs w:val="20"/>
        </w:rPr>
        <mc:AlternateContent>
          <mc:Choice Requires="wps">
            <w:drawing>
              <wp:inline distT="0" distB="0" distL="0" distR="0" wp14:anchorId="1CD048CC" wp14:editId="7D858BED">
                <wp:extent cx="4319905" cy="635"/>
                <wp:effectExtent l="0" t="0" r="0" b="0"/>
                <wp:docPr id="154"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319905" cy="0"/>
                        </a:xfrm>
                        <a:prstGeom prst="straightConnector1">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368DC4B" id="AutoShape 200" o:spid="_x0000_s1026" type="#_x0000_t32" style="width:340.15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">
                <v:stroke dashstyle="1 1" endcap="round"/>
                <o:lock v:ext="edit" shapetype="f"/>
                <w10:anchorlock/>
              </v:shape>
            </w:pict>
          </mc:Fallback>
        </mc:AlternateContent>
      </w:r>
    </w:p>
    <w:p w14:paraId="385AC628" w14:textId="77777777" w:rsidR="00420DDB" w:rsidRPr="00420DDB" w:rsidRDefault="00420DDB" w:rsidP="00420DDB">
      <w:pPr>
        <w:rPr>
          <w:lang w:val="en-US" w:bidi="he-IL"/>
        </w:rPr>
      </w:pPr>
    </w:p>
    <w:p w14:paraId="17AA1730" w14:textId="51E5B993" w:rsidR="00D70CEE" w:rsidRPr="00D31A05" w:rsidRDefault="00D70CEE" w:rsidP="00FA7A29">
      <w:pPr>
        <w:widowControl w:val="0"/>
        <w:kinsoku w:val="0"/>
        <w:overflowPunct w:val="0"/>
        <w:autoSpaceDE w:val="0"/>
        <w:autoSpaceDN w:val="0"/>
        <w:adjustRightInd w:val="0"/>
        <w:spacing w:before="77" w:after="0" w:line="240" w:lineRule="auto"/>
        <w:rPr>
          <w:rFonts w:ascii="Arial" w:eastAsiaTheme="minorEastAsia" w:hAnsi="Arial" w:cs="Arial"/>
          <w:sz w:val="18"/>
          <w:szCs w:val="18"/>
          <w:lang w:val="en-US" w:eastAsia="es-ES"/>
        </w:rPr>
      </w:pPr>
    </w:p>
    <w:sectPr w:rsidR="00D70CEE" w:rsidRPr="00D31A05"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A1C6B" w14:textId="77777777" w:rsidR="00E469C4" w:rsidRDefault="00E469C4" w:rsidP="00041FA0">
      <w:pPr>
        <w:spacing w:after="0" w:line="240" w:lineRule="auto"/>
      </w:pPr>
      <w:r>
        <w:separator/>
      </w:r>
    </w:p>
  </w:endnote>
  <w:endnote w:type="continuationSeparator" w:id="0">
    <w:p w14:paraId="471B4DEB" w14:textId="77777777" w:rsidR="00E469C4" w:rsidRDefault="00E469C4"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BT">
    <w:altName w:val="Zurich B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45 Light">
    <w:charset w:val="00"/>
    <w:family w:val="swiss"/>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8C965" w14:textId="77777777" w:rsidR="00E469C4" w:rsidRDefault="00E469C4" w:rsidP="00041FA0">
      <w:pPr>
        <w:spacing w:after="0" w:line="240" w:lineRule="auto"/>
      </w:pPr>
      <w:r>
        <w:separator/>
      </w:r>
    </w:p>
  </w:footnote>
  <w:footnote w:type="continuationSeparator" w:id="0">
    <w:p w14:paraId="45F615D3" w14:textId="77777777" w:rsidR="00E469C4" w:rsidRDefault="00E469C4"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41"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56A1FA0"/>
    <w:multiLevelType w:val="hybridMultilevel"/>
    <w:tmpl w:val="FEA0CC6C"/>
    <w:lvl w:ilvl="0" w:tplc="DE5E47B6">
      <w:start w:val="1"/>
      <w:numFmt w:val="decimal"/>
      <w:lvlText w:val="%1."/>
      <w:lvlJc w:val="left"/>
      <w:pPr>
        <w:ind w:left="720" w:hanging="360"/>
      </w:pPr>
      <w:rPr>
        <w:rFonts w:ascii="Arial" w:eastAsiaTheme="minorHAnsi" w:hAnsi="Arial" w:cs="Arial"/>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D7A6406"/>
    <w:multiLevelType w:val="hybridMultilevel"/>
    <w:tmpl w:val="31865104"/>
    <w:lvl w:ilvl="0" w:tplc="0C0A0001">
      <w:start w:val="1"/>
      <w:numFmt w:val="bullet"/>
      <w:lvlText w:val=""/>
      <w:lvlJc w:val="left"/>
      <w:pPr>
        <w:ind w:left="1710" w:hanging="360"/>
      </w:pPr>
      <w:rPr>
        <w:rFonts w:ascii="Symbol" w:hAnsi="Symbol" w:hint="default"/>
      </w:rPr>
    </w:lvl>
    <w:lvl w:ilvl="1" w:tplc="0C0A0003" w:tentative="1">
      <w:start w:val="1"/>
      <w:numFmt w:val="bullet"/>
      <w:lvlText w:val="o"/>
      <w:lvlJc w:val="left"/>
      <w:pPr>
        <w:ind w:left="2430" w:hanging="360"/>
      </w:pPr>
      <w:rPr>
        <w:rFonts w:ascii="Courier New" w:hAnsi="Courier New" w:cs="Courier New" w:hint="default"/>
      </w:rPr>
    </w:lvl>
    <w:lvl w:ilvl="2" w:tplc="0C0A0005" w:tentative="1">
      <w:start w:val="1"/>
      <w:numFmt w:val="bullet"/>
      <w:lvlText w:val=""/>
      <w:lvlJc w:val="left"/>
      <w:pPr>
        <w:ind w:left="3150" w:hanging="360"/>
      </w:pPr>
      <w:rPr>
        <w:rFonts w:ascii="Wingdings" w:hAnsi="Wingdings" w:hint="default"/>
      </w:rPr>
    </w:lvl>
    <w:lvl w:ilvl="3" w:tplc="0C0A0001" w:tentative="1">
      <w:start w:val="1"/>
      <w:numFmt w:val="bullet"/>
      <w:lvlText w:val=""/>
      <w:lvlJc w:val="left"/>
      <w:pPr>
        <w:ind w:left="3870" w:hanging="360"/>
      </w:pPr>
      <w:rPr>
        <w:rFonts w:ascii="Symbol" w:hAnsi="Symbol" w:hint="default"/>
      </w:rPr>
    </w:lvl>
    <w:lvl w:ilvl="4" w:tplc="0C0A0003" w:tentative="1">
      <w:start w:val="1"/>
      <w:numFmt w:val="bullet"/>
      <w:lvlText w:val="o"/>
      <w:lvlJc w:val="left"/>
      <w:pPr>
        <w:ind w:left="4590" w:hanging="360"/>
      </w:pPr>
      <w:rPr>
        <w:rFonts w:ascii="Courier New" w:hAnsi="Courier New" w:cs="Courier New" w:hint="default"/>
      </w:rPr>
    </w:lvl>
    <w:lvl w:ilvl="5" w:tplc="0C0A0005" w:tentative="1">
      <w:start w:val="1"/>
      <w:numFmt w:val="bullet"/>
      <w:lvlText w:val=""/>
      <w:lvlJc w:val="left"/>
      <w:pPr>
        <w:ind w:left="5310" w:hanging="360"/>
      </w:pPr>
      <w:rPr>
        <w:rFonts w:ascii="Wingdings" w:hAnsi="Wingdings" w:hint="default"/>
      </w:rPr>
    </w:lvl>
    <w:lvl w:ilvl="6" w:tplc="0C0A0001" w:tentative="1">
      <w:start w:val="1"/>
      <w:numFmt w:val="bullet"/>
      <w:lvlText w:val=""/>
      <w:lvlJc w:val="left"/>
      <w:pPr>
        <w:ind w:left="6030" w:hanging="360"/>
      </w:pPr>
      <w:rPr>
        <w:rFonts w:ascii="Symbol" w:hAnsi="Symbol" w:hint="default"/>
      </w:rPr>
    </w:lvl>
    <w:lvl w:ilvl="7" w:tplc="0C0A0003" w:tentative="1">
      <w:start w:val="1"/>
      <w:numFmt w:val="bullet"/>
      <w:lvlText w:val="o"/>
      <w:lvlJc w:val="left"/>
      <w:pPr>
        <w:ind w:left="6750" w:hanging="360"/>
      </w:pPr>
      <w:rPr>
        <w:rFonts w:ascii="Courier New" w:hAnsi="Courier New" w:cs="Courier New" w:hint="default"/>
      </w:rPr>
    </w:lvl>
    <w:lvl w:ilvl="8" w:tplc="0C0A0005" w:tentative="1">
      <w:start w:val="1"/>
      <w:numFmt w:val="bullet"/>
      <w:lvlText w:val=""/>
      <w:lvlJc w:val="left"/>
      <w:pPr>
        <w:ind w:left="7470" w:hanging="360"/>
      </w:pPr>
      <w:rPr>
        <w:rFonts w:ascii="Wingdings" w:hAnsi="Wingdings" w:hint="default"/>
      </w:rPr>
    </w:lvl>
  </w:abstractNum>
  <w:abstractNum w:abstractNumId="23"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378C457D"/>
    <w:multiLevelType w:val="hybridMultilevel"/>
    <w:tmpl w:val="C51C442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187F78"/>
    <w:multiLevelType w:val="hybridMultilevel"/>
    <w:tmpl w:val="236070CE"/>
    <w:lvl w:ilvl="0" w:tplc="DF74F2E6">
      <w:start w:val="1"/>
      <w:numFmt w:val="decimal"/>
      <w:lvlText w:val="%1."/>
      <w:lvlJc w:val="left"/>
      <w:pPr>
        <w:ind w:left="420" w:hanging="360"/>
      </w:pPr>
      <w:rPr>
        <w:rFonts w:hint="default"/>
      </w:rPr>
    </w:lvl>
    <w:lvl w:ilvl="1" w:tplc="040A0019" w:tentative="1">
      <w:start w:val="1"/>
      <w:numFmt w:val="lowerLetter"/>
      <w:lvlText w:val="%2."/>
      <w:lvlJc w:val="left"/>
      <w:pPr>
        <w:ind w:left="1140" w:hanging="360"/>
      </w:pPr>
    </w:lvl>
    <w:lvl w:ilvl="2" w:tplc="040A001B" w:tentative="1">
      <w:start w:val="1"/>
      <w:numFmt w:val="lowerRoman"/>
      <w:lvlText w:val="%3."/>
      <w:lvlJc w:val="right"/>
      <w:pPr>
        <w:ind w:left="1860" w:hanging="180"/>
      </w:pPr>
    </w:lvl>
    <w:lvl w:ilvl="3" w:tplc="040A000F" w:tentative="1">
      <w:start w:val="1"/>
      <w:numFmt w:val="decimal"/>
      <w:lvlText w:val="%4."/>
      <w:lvlJc w:val="left"/>
      <w:pPr>
        <w:ind w:left="2580" w:hanging="360"/>
      </w:pPr>
    </w:lvl>
    <w:lvl w:ilvl="4" w:tplc="040A0019" w:tentative="1">
      <w:start w:val="1"/>
      <w:numFmt w:val="lowerLetter"/>
      <w:lvlText w:val="%5."/>
      <w:lvlJc w:val="left"/>
      <w:pPr>
        <w:ind w:left="3300" w:hanging="360"/>
      </w:pPr>
    </w:lvl>
    <w:lvl w:ilvl="5" w:tplc="040A001B" w:tentative="1">
      <w:start w:val="1"/>
      <w:numFmt w:val="lowerRoman"/>
      <w:lvlText w:val="%6."/>
      <w:lvlJc w:val="right"/>
      <w:pPr>
        <w:ind w:left="4020" w:hanging="180"/>
      </w:pPr>
    </w:lvl>
    <w:lvl w:ilvl="6" w:tplc="040A000F" w:tentative="1">
      <w:start w:val="1"/>
      <w:numFmt w:val="decimal"/>
      <w:lvlText w:val="%7."/>
      <w:lvlJc w:val="left"/>
      <w:pPr>
        <w:ind w:left="4740" w:hanging="360"/>
      </w:pPr>
    </w:lvl>
    <w:lvl w:ilvl="7" w:tplc="040A0019" w:tentative="1">
      <w:start w:val="1"/>
      <w:numFmt w:val="lowerLetter"/>
      <w:lvlText w:val="%8."/>
      <w:lvlJc w:val="left"/>
      <w:pPr>
        <w:ind w:left="5460" w:hanging="360"/>
      </w:pPr>
    </w:lvl>
    <w:lvl w:ilvl="8" w:tplc="040A001B" w:tentative="1">
      <w:start w:val="1"/>
      <w:numFmt w:val="lowerRoman"/>
      <w:lvlText w:val="%9."/>
      <w:lvlJc w:val="right"/>
      <w:pPr>
        <w:ind w:left="6180" w:hanging="180"/>
      </w:pPr>
    </w:lvl>
  </w:abstractNum>
  <w:abstractNum w:abstractNumId="28"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0"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32"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4"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606E223E"/>
    <w:multiLevelType w:val="hybridMultilevel"/>
    <w:tmpl w:val="4788883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41"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3"/>
  </w:num>
  <w:num w:numId="5">
    <w:abstractNumId w:val="16"/>
  </w:num>
  <w:num w:numId="6">
    <w:abstractNumId w:val="34"/>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44"/>
  </w:num>
  <w:num w:numId="10">
    <w:abstractNumId w:val="12"/>
  </w:num>
  <w:num w:numId="11">
    <w:abstractNumId w:val="9"/>
  </w:num>
  <w:num w:numId="12">
    <w:abstractNumId w:val="38"/>
  </w:num>
  <w:num w:numId="13">
    <w:abstractNumId w:val="6"/>
  </w:num>
  <w:num w:numId="14">
    <w:abstractNumId w:val="40"/>
  </w:num>
  <w:num w:numId="15">
    <w:abstractNumId w:val="17"/>
  </w:num>
  <w:num w:numId="16">
    <w:abstractNumId w:val="5"/>
  </w:num>
  <w:num w:numId="17">
    <w:abstractNumId w:val="43"/>
  </w:num>
  <w:num w:numId="18">
    <w:abstractNumId w:val="18"/>
  </w:num>
  <w:num w:numId="19">
    <w:abstractNumId w:val="8"/>
  </w:num>
  <w:num w:numId="20">
    <w:abstractNumId w:val="26"/>
  </w:num>
  <w:num w:numId="21">
    <w:abstractNumId w:val="7"/>
  </w:num>
  <w:num w:numId="22">
    <w:abstractNumId w:val="32"/>
  </w:num>
  <w:num w:numId="23">
    <w:abstractNumId w:val="21"/>
  </w:num>
  <w:num w:numId="24">
    <w:abstractNumId w:val="3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
  </w:num>
  <w:num w:numId="39">
    <w:abstractNumId w:val="2"/>
  </w:num>
  <w:num w:numId="40">
    <w:abstractNumId w:val="3"/>
  </w:num>
  <w:num w:numId="41">
    <w:abstractNumId w:val="22"/>
  </w:num>
  <w:num w:numId="42">
    <w:abstractNumId w:val="25"/>
  </w:num>
  <w:num w:numId="43">
    <w:abstractNumId w:val="37"/>
  </w:num>
  <w:num w:numId="44">
    <w:abstractNumId w:val="19"/>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41FA0"/>
    <w:rsid w:val="000514EA"/>
    <w:rsid w:val="00056A25"/>
    <w:rsid w:val="000A6C4D"/>
    <w:rsid w:val="000C46C5"/>
    <w:rsid w:val="000E7C0F"/>
    <w:rsid w:val="000F6733"/>
    <w:rsid w:val="00137583"/>
    <w:rsid w:val="00164B1C"/>
    <w:rsid w:val="00182D95"/>
    <w:rsid w:val="001A019B"/>
    <w:rsid w:val="001B7E91"/>
    <w:rsid w:val="001D43ED"/>
    <w:rsid w:val="001E103A"/>
    <w:rsid w:val="002168E7"/>
    <w:rsid w:val="00240990"/>
    <w:rsid w:val="0029577C"/>
    <w:rsid w:val="002A25B0"/>
    <w:rsid w:val="002B7914"/>
    <w:rsid w:val="002E28BE"/>
    <w:rsid w:val="0033546B"/>
    <w:rsid w:val="0035760D"/>
    <w:rsid w:val="00386737"/>
    <w:rsid w:val="003A013B"/>
    <w:rsid w:val="003D0AD0"/>
    <w:rsid w:val="003E0763"/>
    <w:rsid w:val="00420DDB"/>
    <w:rsid w:val="004B76B3"/>
    <w:rsid w:val="00510E5D"/>
    <w:rsid w:val="0058293A"/>
    <w:rsid w:val="005B077F"/>
    <w:rsid w:val="005C166B"/>
    <w:rsid w:val="005C2A7B"/>
    <w:rsid w:val="005C4E8E"/>
    <w:rsid w:val="005F4E0C"/>
    <w:rsid w:val="00613825"/>
    <w:rsid w:val="00615D75"/>
    <w:rsid w:val="006269EC"/>
    <w:rsid w:val="00630F2C"/>
    <w:rsid w:val="00673265"/>
    <w:rsid w:val="00692EB7"/>
    <w:rsid w:val="00693433"/>
    <w:rsid w:val="00711AF4"/>
    <w:rsid w:val="00724602"/>
    <w:rsid w:val="007768FB"/>
    <w:rsid w:val="007A57FE"/>
    <w:rsid w:val="00803F1A"/>
    <w:rsid w:val="00831949"/>
    <w:rsid w:val="00852746"/>
    <w:rsid w:val="0088579C"/>
    <w:rsid w:val="008B3F98"/>
    <w:rsid w:val="008F52A0"/>
    <w:rsid w:val="009052ED"/>
    <w:rsid w:val="0091450C"/>
    <w:rsid w:val="00935D42"/>
    <w:rsid w:val="00942510"/>
    <w:rsid w:val="00943B61"/>
    <w:rsid w:val="0094738E"/>
    <w:rsid w:val="009567B3"/>
    <w:rsid w:val="00973FF1"/>
    <w:rsid w:val="0098403F"/>
    <w:rsid w:val="0098635E"/>
    <w:rsid w:val="009D6B3E"/>
    <w:rsid w:val="009E70CF"/>
    <w:rsid w:val="009F430A"/>
    <w:rsid w:val="009F7C53"/>
    <w:rsid w:val="00A2065B"/>
    <w:rsid w:val="00A37AC6"/>
    <w:rsid w:val="00AB0626"/>
    <w:rsid w:val="00B372FF"/>
    <w:rsid w:val="00B762C5"/>
    <w:rsid w:val="00BA57B8"/>
    <w:rsid w:val="00BB2A38"/>
    <w:rsid w:val="00BC70B3"/>
    <w:rsid w:val="00C37808"/>
    <w:rsid w:val="00C464CD"/>
    <w:rsid w:val="00C75113"/>
    <w:rsid w:val="00C96B78"/>
    <w:rsid w:val="00D31A05"/>
    <w:rsid w:val="00D5338E"/>
    <w:rsid w:val="00D70CEE"/>
    <w:rsid w:val="00D74EFB"/>
    <w:rsid w:val="00DA3F6A"/>
    <w:rsid w:val="00DC7032"/>
    <w:rsid w:val="00E029A6"/>
    <w:rsid w:val="00E23C51"/>
    <w:rsid w:val="00E24775"/>
    <w:rsid w:val="00E469C4"/>
    <w:rsid w:val="00EC50FD"/>
    <w:rsid w:val="00EC62B1"/>
    <w:rsid w:val="00EE4BC5"/>
    <w:rsid w:val="00F00733"/>
    <w:rsid w:val="00F21B64"/>
    <w:rsid w:val="00F319D6"/>
    <w:rsid w:val="00F50C06"/>
    <w:rsid w:val="00F72BDB"/>
    <w:rsid w:val="00F83CC2"/>
    <w:rsid w:val="00FA7A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3D7CB022-3F6E-854F-8B53-6AB2BF29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qFormat/>
    <w:rsid w:val="00420DDB"/>
    <w:pPr>
      <w:keepNext/>
      <w:spacing w:before="180" w:after="60" w:line="240" w:lineRule="auto"/>
      <w:ind w:left="360" w:hanging="360"/>
      <w:outlineLvl w:val="1"/>
    </w:pPr>
    <w:rPr>
      <w:rFonts w:ascii="Arial" w:eastAsia="Times New Roman" w:hAnsi="Arial" w:cs="Arial"/>
      <w:b/>
      <w:bCs/>
      <w:iCs/>
      <w:w w:val="95"/>
      <w:sz w:val="19"/>
      <w:szCs w:val="28"/>
      <w:lang w:val="en-U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Normal"/>
    <w:next w:val="Normal"/>
    <w:uiPriority w:val="99"/>
    <w:rsid w:val="00420DDB"/>
    <w:pPr>
      <w:autoSpaceDE w:val="0"/>
      <w:autoSpaceDN w:val="0"/>
      <w:adjustRightInd w:val="0"/>
      <w:spacing w:after="0" w:line="201" w:lineRule="atLeast"/>
    </w:pPr>
    <w:rPr>
      <w:rFonts w:ascii="Zurich BT" w:eastAsia="Times New Roman" w:hAnsi="Zurich BT" w:cs="Times New Roman"/>
      <w:sz w:val="24"/>
      <w:szCs w:val="24"/>
      <w:lang w:val="en-US" w:bidi="he-IL"/>
    </w:rPr>
  </w:style>
  <w:style w:type="paragraph" w:customStyle="1" w:styleId="Pa9">
    <w:name w:val="Pa9"/>
    <w:basedOn w:val="Normal"/>
    <w:next w:val="Normal"/>
    <w:uiPriority w:val="99"/>
    <w:rsid w:val="00420DDB"/>
    <w:pPr>
      <w:autoSpaceDE w:val="0"/>
      <w:autoSpaceDN w:val="0"/>
      <w:adjustRightInd w:val="0"/>
      <w:spacing w:after="0" w:line="201" w:lineRule="atLeast"/>
    </w:pPr>
    <w:rPr>
      <w:rFonts w:ascii="Zurich BT" w:eastAsia="Times New Roman" w:hAnsi="Zurich BT" w:cs="Times New Roman"/>
      <w:sz w:val="24"/>
      <w:szCs w:val="24"/>
      <w:lang w:val="en-US" w:bidi="he-IL"/>
    </w:rPr>
  </w:style>
  <w:style w:type="paragraph" w:customStyle="1" w:styleId="Pa10">
    <w:name w:val="Pa10"/>
    <w:basedOn w:val="Normal"/>
    <w:next w:val="Normal"/>
    <w:uiPriority w:val="99"/>
    <w:rsid w:val="00420DDB"/>
    <w:pPr>
      <w:autoSpaceDE w:val="0"/>
      <w:autoSpaceDN w:val="0"/>
      <w:adjustRightInd w:val="0"/>
      <w:spacing w:after="0" w:line="201" w:lineRule="atLeast"/>
    </w:pPr>
    <w:rPr>
      <w:rFonts w:ascii="Zurich BT" w:eastAsia="Times New Roman" w:hAnsi="Zurich BT" w:cs="Times New Roman"/>
      <w:sz w:val="24"/>
      <w:szCs w:val="24"/>
      <w:lang w:val="en-US" w:bidi="he-IL"/>
    </w:rPr>
  </w:style>
  <w:style w:type="character" w:customStyle="1" w:styleId="Ttulo2Car">
    <w:name w:val="Título 2 Car"/>
    <w:basedOn w:val="Fuentedeprrafopredeter"/>
    <w:link w:val="Ttulo2"/>
    <w:rsid w:val="00420DDB"/>
    <w:rPr>
      <w:rFonts w:ascii="Arial" w:eastAsia="Times New Roman" w:hAnsi="Arial" w:cs="Arial"/>
      <w:b/>
      <w:bCs/>
      <w:iCs/>
      <w:w w:val="95"/>
      <w:sz w:val="19"/>
      <w:szCs w:val="28"/>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jpe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1242</Words>
  <Characters>6831</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Cristina Moreno Cebrián</cp:lastModifiedBy>
  <cp:revision>2</cp:revision>
  <dcterms:created xsi:type="dcterms:W3CDTF">2021-05-11T09:02:00Z</dcterms:created>
  <dcterms:modified xsi:type="dcterms:W3CDTF">2021-05-11T09:02:00Z</dcterms:modified>
</cp:coreProperties>
</file>